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02AA3" w14:textId="2265DBF8" w:rsidR="007C6624" w:rsidRDefault="00F2663A">
      <w:pPr>
        <w:tabs>
          <w:tab w:val="left" w:pos="-7371"/>
          <w:tab w:val="left" w:pos="567"/>
        </w:tabs>
        <w:jc w:val="both"/>
      </w:pPr>
      <w:r>
        <w:t>Lisa 4 Tehniline kirjeldus</w:t>
      </w:r>
    </w:p>
    <w:p w14:paraId="27D79E57" w14:textId="77777777" w:rsidR="00F2663A" w:rsidRDefault="00F2663A" w:rsidP="00F2663A">
      <w:pPr>
        <w:pStyle w:val="Loendilik"/>
        <w:tabs>
          <w:tab w:val="left" w:pos="-7371"/>
          <w:tab w:val="left" w:pos="567"/>
        </w:tabs>
        <w:spacing w:line="276" w:lineRule="auto"/>
        <w:ind w:left="0"/>
        <w:jc w:val="both"/>
      </w:pPr>
    </w:p>
    <w:p w14:paraId="08D44456" w14:textId="166B2784" w:rsidR="00DD1320" w:rsidRPr="00F2663A" w:rsidRDefault="00A91140" w:rsidP="00F2663A">
      <w:pPr>
        <w:pStyle w:val="Loendilik"/>
        <w:tabs>
          <w:tab w:val="left" w:pos="-7371"/>
          <w:tab w:val="left" w:pos="567"/>
        </w:tabs>
        <w:spacing w:line="276" w:lineRule="auto"/>
        <w:ind w:left="0"/>
        <w:jc w:val="both"/>
      </w:pPr>
      <w:r w:rsidRPr="00F2663A">
        <w:t xml:space="preserve">Hanke nimetus: </w:t>
      </w:r>
      <w:proofErr w:type="spellStart"/>
      <w:r w:rsidR="007B2C41" w:rsidRPr="00F2663A">
        <w:rPr>
          <w:bCs/>
        </w:rPr>
        <w:t>Vidva</w:t>
      </w:r>
      <w:proofErr w:type="spellEnd"/>
      <w:r w:rsidR="007B2C41" w:rsidRPr="00F2663A">
        <w:rPr>
          <w:bCs/>
        </w:rPr>
        <w:t xml:space="preserve"> tee</w:t>
      </w:r>
      <w:r w:rsidR="00C75B8F" w:rsidRPr="00F2663A">
        <w:rPr>
          <w:bCs/>
        </w:rPr>
        <w:t xml:space="preserve"> ehitami</w:t>
      </w:r>
      <w:r w:rsidR="00AB062D" w:rsidRPr="00F2663A">
        <w:rPr>
          <w:bCs/>
        </w:rPr>
        <w:t>ne</w:t>
      </w:r>
      <w:r w:rsidR="009133A6" w:rsidRPr="00F2663A">
        <w:rPr>
          <w:bCs/>
        </w:rPr>
        <w:t>.</w:t>
      </w:r>
    </w:p>
    <w:p w14:paraId="21729C8F" w14:textId="5C09F027" w:rsidR="00A91140" w:rsidRPr="00F2663A" w:rsidRDefault="00A91140" w:rsidP="00F2663A">
      <w:pPr>
        <w:tabs>
          <w:tab w:val="left" w:pos="567"/>
        </w:tabs>
        <w:spacing w:line="276" w:lineRule="auto"/>
        <w:jc w:val="both"/>
      </w:pPr>
      <w:r w:rsidRPr="00F2663A">
        <w:t xml:space="preserve">Klassifikatsioon: </w:t>
      </w:r>
      <w:r w:rsidR="00AB4F2B" w:rsidRPr="00F2663A">
        <w:t>teetööd 45233140-2</w:t>
      </w:r>
    </w:p>
    <w:p w14:paraId="44ECE8EC" w14:textId="3A206F51" w:rsidR="000C4D34" w:rsidRPr="00F2663A" w:rsidRDefault="000C4D34" w:rsidP="00F2663A">
      <w:pPr>
        <w:spacing w:line="276" w:lineRule="auto"/>
        <w:jc w:val="both"/>
      </w:pPr>
      <w:r w:rsidRPr="00F2663A">
        <w:t xml:space="preserve">Hankemenetluse liik: </w:t>
      </w:r>
      <w:r w:rsidR="00E964E1" w:rsidRPr="00F2663A">
        <w:t>avatud</w:t>
      </w:r>
      <w:r w:rsidR="00910970" w:rsidRPr="00F2663A">
        <w:t xml:space="preserve"> hankemen</w:t>
      </w:r>
      <w:r w:rsidR="00E8136B" w:rsidRPr="00F2663A">
        <w:t>e</w:t>
      </w:r>
      <w:r w:rsidR="00910970" w:rsidRPr="00F2663A">
        <w:t>tlus</w:t>
      </w:r>
    </w:p>
    <w:p w14:paraId="5CC818D8" w14:textId="15A2E118" w:rsidR="00CD4BFE" w:rsidRPr="00F2663A" w:rsidRDefault="00EE0A35" w:rsidP="00F2663A">
      <w:pPr>
        <w:tabs>
          <w:tab w:val="left" w:pos="567"/>
        </w:tabs>
        <w:suppressAutoHyphens w:val="0"/>
        <w:autoSpaceDE w:val="0"/>
        <w:autoSpaceDN w:val="0"/>
        <w:adjustRightInd w:val="0"/>
        <w:spacing w:line="276" w:lineRule="auto"/>
        <w:jc w:val="both"/>
        <w:rPr>
          <w:color w:val="000000"/>
        </w:rPr>
      </w:pPr>
      <w:r w:rsidRPr="00F2663A">
        <w:rPr>
          <w:color w:val="000000"/>
        </w:rPr>
        <w:t xml:space="preserve">Töö tehniliseks aluseks on </w:t>
      </w:r>
      <w:bookmarkStart w:id="0" w:name="_Hlk144713596"/>
      <w:r w:rsidR="007B2C41" w:rsidRPr="00F2663A">
        <w:rPr>
          <w:b/>
          <w:bCs/>
        </w:rPr>
        <w:t>Piiber P</w:t>
      </w:r>
      <w:r w:rsidR="00AB062D" w:rsidRPr="00F2663A">
        <w:rPr>
          <w:b/>
          <w:bCs/>
        </w:rPr>
        <w:t>rojekt</w:t>
      </w:r>
      <w:r w:rsidR="002D73EA" w:rsidRPr="00F2663A">
        <w:rPr>
          <w:b/>
          <w:bCs/>
        </w:rPr>
        <w:t xml:space="preserve"> OÜ</w:t>
      </w:r>
      <w:r w:rsidR="007B2C41" w:rsidRPr="00F2663A">
        <w:rPr>
          <w:b/>
          <w:bCs/>
        </w:rPr>
        <w:t xml:space="preserve"> </w:t>
      </w:r>
      <w:r w:rsidR="007B2C41" w:rsidRPr="00F2663A">
        <w:t>ja</w:t>
      </w:r>
      <w:r w:rsidR="007B2C41" w:rsidRPr="00F2663A">
        <w:rPr>
          <w:b/>
          <w:bCs/>
        </w:rPr>
        <w:t xml:space="preserve"> Teelahendused OÜ</w:t>
      </w:r>
      <w:r w:rsidR="002D73EA" w:rsidRPr="00F2663A">
        <w:t xml:space="preserve"> poolt koostatud „</w:t>
      </w:r>
      <w:proofErr w:type="spellStart"/>
      <w:r w:rsidR="007B2C41" w:rsidRPr="00F2663A">
        <w:t>Vidva</w:t>
      </w:r>
      <w:proofErr w:type="spellEnd"/>
      <w:r w:rsidR="007B2C41" w:rsidRPr="00F2663A">
        <w:t xml:space="preserve"> tee</w:t>
      </w:r>
      <w:r w:rsidR="00C75B8F" w:rsidRPr="00F2663A">
        <w:t xml:space="preserve"> ehitami</w:t>
      </w:r>
      <w:r w:rsidR="002D73EA" w:rsidRPr="00F2663A">
        <w:t>se projekt</w:t>
      </w:r>
      <w:r w:rsidR="007B2C41" w:rsidRPr="00F2663A">
        <w:t xml:space="preserve"> V03</w:t>
      </w:r>
      <w:r w:rsidR="002D73EA" w:rsidRPr="00F2663A">
        <w:t>“</w:t>
      </w:r>
      <w:r w:rsidR="00821E34" w:rsidRPr="00F2663A">
        <w:t>.</w:t>
      </w:r>
      <w:bookmarkEnd w:id="0"/>
      <w:r w:rsidR="00E939EA" w:rsidRPr="00F2663A">
        <w:rPr>
          <w:color w:val="000000"/>
        </w:rPr>
        <w:t xml:space="preserve"> </w:t>
      </w:r>
    </w:p>
    <w:p w14:paraId="18B864B5" w14:textId="77777777" w:rsidR="00F95511" w:rsidRPr="00F2663A" w:rsidRDefault="00F95511" w:rsidP="00F2663A">
      <w:pPr>
        <w:spacing w:line="276" w:lineRule="auto"/>
        <w:jc w:val="both"/>
      </w:pPr>
      <w:r w:rsidRPr="00F2663A">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Pr="00F2663A" w:rsidRDefault="00F95511" w:rsidP="00F2663A">
      <w:pPr>
        <w:tabs>
          <w:tab w:val="left" w:pos="567"/>
        </w:tabs>
        <w:suppressAutoHyphens w:val="0"/>
        <w:autoSpaceDE w:val="0"/>
        <w:autoSpaceDN w:val="0"/>
        <w:adjustRightInd w:val="0"/>
        <w:spacing w:line="276" w:lineRule="auto"/>
        <w:jc w:val="both"/>
        <w:rPr>
          <w:color w:val="000000"/>
        </w:rPr>
      </w:pPr>
    </w:p>
    <w:p w14:paraId="2E4F39DA" w14:textId="0629473E" w:rsidR="00211846" w:rsidRPr="00F2663A" w:rsidRDefault="00211846" w:rsidP="00F2663A">
      <w:pPr>
        <w:tabs>
          <w:tab w:val="left" w:pos="567"/>
          <w:tab w:val="left" w:pos="709"/>
        </w:tabs>
        <w:spacing w:line="276" w:lineRule="auto"/>
        <w:jc w:val="both"/>
      </w:pPr>
      <w:r w:rsidRPr="00F2663A">
        <w:t xml:space="preserve">Objektiga on võimalik tutvuda: </w:t>
      </w:r>
      <w:r w:rsidR="00F20063" w:rsidRPr="00F2663A">
        <w:t xml:space="preserve">metsataristu spetsialist </w:t>
      </w:r>
      <w:r w:rsidR="00023488" w:rsidRPr="00F2663A">
        <w:t xml:space="preserve">Ain-Meelis Hannus, tel: 5163309, e-post </w:t>
      </w:r>
      <w:hyperlink r:id="rId8" w:history="1">
        <w:r w:rsidR="00023488" w:rsidRPr="00F2663A">
          <w:rPr>
            <w:rStyle w:val="Hperlink"/>
          </w:rPr>
          <w:t>ain-meelis.hannus@rmk.ee</w:t>
        </w:r>
      </w:hyperlink>
      <w:r w:rsidR="00FD35C8" w:rsidRPr="00F2663A">
        <w:t>.</w:t>
      </w:r>
      <w:r w:rsidR="00023488" w:rsidRPr="00F2663A">
        <w:t xml:space="preserve"> </w:t>
      </w:r>
      <w:r w:rsidR="00F42CDC" w:rsidRPr="00F2663A">
        <w:t xml:space="preserve"> </w:t>
      </w:r>
      <w:r w:rsidR="00B55D49" w:rsidRPr="00F2663A">
        <w:t xml:space="preserve"> </w:t>
      </w:r>
      <w:r w:rsidR="008860A6" w:rsidRPr="00F2663A">
        <w:t xml:space="preserve"> </w:t>
      </w:r>
      <w:r w:rsidR="00E353D5" w:rsidRPr="00F2663A">
        <w:t xml:space="preserve"> </w:t>
      </w:r>
      <w:r w:rsidR="005F373A" w:rsidRPr="00F2663A">
        <w:t xml:space="preserve"> </w:t>
      </w:r>
      <w:r w:rsidR="00D31B0A" w:rsidRPr="00F2663A">
        <w:t xml:space="preserve"> </w:t>
      </w:r>
      <w:r w:rsidR="00661DC3" w:rsidRPr="00F2663A">
        <w:t xml:space="preserve"> </w:t>
      </w:r>
      <w:r w:rsidR="009166AD" w:rsidRPr="00F2663A">
        <w:t xml:space="preserve"> </w:t>
      </w:r>
      <w:r w:rsidR="00BF7255" w:rsidRPr="00F2663A">
        <w:t xml:space="preserve"> </w:t>
      </w:r>
      <w:r w:rsidRPr="00F2663A">
        <w:t xml:space="preserve"> </w:t>
      </w:r>
      <w:r w:rsidRPr="00F2663A">
        <w:rPr>
          <w:rStyle w:val="Hperlink"/>
        </w:rPr>
        <w:t xml:space="preserve"> </w:t>
      </w:r>
      <w:r w:rsidRPr="00F2663A">
        <w:t xml:space="preserve">  </w:t>
      </w:r>
    </w:p>
    <w:p w14:paraId="306B2C19" w14:textId="77777777" w:rsidR="00CB5A51" w:rsidRPr="00F2663A" w:rsidRDefault="00CB5A51" w:rsidP="00F2663A">
      <w:pPr>
        <w:tabs>
          <w:tab w:val="left" w:pos="567"/>
          <w:tab w:val="left" w:pos="709"/>
        </w:tabs>
        <w:spacing w:line="276" w:lineRule="auto"/>
        <w:jc w:val="both"/>
        <w:rPr>
          <w:color w:val="000000"/>
        </w:rPr>
      </w:pPr>
    </w:p>
    <w:p w14:paraId="553E5A34" w14:textId="06F9A6B6" w:rsidR="00790542" w:rsidRPr="00F2663A" w:rsidRDefault="00E278BD" w:rsidP="00F2663A">
      <w:pPr>
        <w:tabs>
          <w:tab w:val="left" w:pos="567"/>
          <w:tab w:val="left" w:pos="709"/>
        </w:tabs>
        <w:spacing w:line="276" w:lineRule="auto"/>
        <w:jc w:val="both"/>
      </w:pPr>
      <w:r w:rsidRPr="00F2663A">
        <w:t xml:space="preserve">Töövõtja annab Tellijale valmis Töö lõplikult üle </w:t>
      </w:r>
      <w:r w:rsidR="00797877" w:rsidRPr="00F2663A">
        <w:t xml:space="preserve">hiljemalt </w:t>
      </w:r>
      <w:r w:rsidR="00CC4877" w:rsidRPr="00F2663A">
        <w:t>1.09.202</w:t>
      </w:r>
      <w:r w:rsidR="0042581E" w:rsidRPr="00F2663A">
        <w:t>5</w:t>
      </w:r>
      <w:r w:rsidR="00CC4877" w:rsidRPr="00F2663A">
        <w:t xml:space="preserve">.a. </w:t>
      </w:r>
      <w:r w:rsidR="00D40D58" w:rsidRPr="00F2663A">
        <w:t>Ehitusobjekti dokumentide üleandmiseks ja vastuvõtmiseks ning ehitusobjekti kasutuselevõtu dokumentide vormistamiseks on aega</w:t>
      </w:r>
      <w:r w:rsidR="00D711C6" w:rsidRPr="00F2663A">
        <w:t xml:space="preserve"> kuni 1.11.202</w:t>
      </w:r>
      <w:r w:rsidR="0042581E" w:rsidRPr="00F2663A">
        <w:t>5</w:t>
      </w:r>
      <w:r w:rsidR="00924A00" w:rsidRPr="00F2663A">
        <w:t xml:space="preserve">. </w:t>
      </w:r>
      <w:r w:rsidR="00B4104B" w:rsidRPr="00F2663A">
        <w:t xml:space="preserve">Hankija soovib </w:t>
      </w:r>
      <w:r w:rsidR="00EC3A96" w:rsidRPr="00F2663A">
        <w:t>hanke</w:t>
      </w:r>
      <w:r w:rsidR="00B4104B" w:rsidRPr="00F2663A">
        <w:t xml:space="preserve">lepingu sõlmida mõislikul esimesel võimalusel peale hankemenetluses lepingu sõlmimise võimaluse tekkimist ning pakkuja kohustub lepingu allkirjastama koheselt peale hankijalt vastavasisulise ettepaneku saamist. </w:t>
      </w:r>
    </w:p>
    <w:p w14:paraId="42BD6842" w14:textId="77777777" w:rsidR="001E7EAA" w:rsidRPr="00F2663A" w:rsidRDefault="001E7EAA" w:rsidP="00F2663A">
      <w:pPr>
        <w:tabs>
          <w:tab w:val="left" w:pos="567"/>
          <w:tab w:val="left" w:pos="709"/>
        </w:tabs>
        <w:spacing w:line="276" w:lineRule="auto"/>
        <w:jc w:val="both"/>
      </w:pPr>
    </w:p>
    <w:p w14:paraId="6995200F" w14:textId="7C00320F" w:rsidR="00907E2A" w:rsidRPr="00F2663A" w:rsidRDefault="00465B96" w:rsidP="00F2663A">
      <w:pPr>
        <w:tabs>
          <w:tab w:val="left" w:pos="567"/>
          <w:tab w:val="right" w:pos="9071"/>
        </w:tabs>
        <w:spacing w:line="276" w:lineRule="auto"/>
        <w:jc w:val="both"/>
      </w:pPr>
      <w:r w:rsidRPr="00F2663A">
        <w:t xml:space="preserve">Töödele on nõutav teostusgarantii kestvusega 2 aastat arvates kasutuselevõtu akti allkirjastamisest </w:t>
      </w:r>
      <w:r w:rsidR="00A12BE4" w:rsidRPr="00F2663A">
        <w:t>t</w:t>
      </w:r>
      <w:r w:rsidRPr="00F2663A">
        <w:t xml:space="preserve">ellija poolt. Tööde teostamise ajaks on nõutav pangagarantii 10 % </w:t>
      </w:r>
      <w:r w:rsidR="00EC3A96" w:rsidRPr="00F2663A">
        <w:t>hanke</w:t>
      </w:r>
      <w:r w:rsidRPr="00F2663A">
        <w:t xml:space="preserve">lepingu sõlmimise aluseks olnud eduka pakkumuse maksumusest või sama summa deponeerimine </w:t>
      </w:r>
      <w:r w:rsidR="00237CE4" w:rsidRPr="00F2663A">
        <w:t>t</w:t>
      </w:r>
      <w:r w:rsidRPr="00F2663A">
        <w:t>ellija pangakontole.</w:t>
      </w:r>
    </w:p>
    <w:p w14:paraId="6B0C6665" w14:textId="22CDA695" w:rsidR="00CD4BFE" w:rsidRPr="00F2663A" w:rsidRDefault="00CD4BFE" w:rsidP="00F2663A">
      <w:pPr>
        <w:tabs>
          <w:tab w:val="left" w:pos="567"/>
          <w:tab w:val="right" w:pos="9071"/>
        </w:tabs>
        <w:spacing w:line="276" w:lineRule="auto"/>
        <w:jc w:val="both"/>
      </w:pPr>
    </w:p>
    <w:p w14:paraId="0D861230" w14:textId="16E834FB" w:rsidR="00664C0C" w:rsidRPr="00886E69" w:rsidRDefault="00664C0C" w:rsidP="00F2663A">
      <w:pPr>
        <w:pStyle w:val="Pealkiri2"/>
        <w:numPr>
          <w:ilvl w:val="0"/>
          <w:numId w:val="0"/>
        </w:numPr>
        <w:spacing w:line="276" w:lineRule="auto"/>
        <w:ind w:left="576" w:hanging="576"/>
        <w:jc w:val="both"/>
        <w:rPr>
          <w:rFonts w:ascii="Times New Roman" w:hAnsi="Times New Roman" w:cs="Times New Roman"/>
          <w:i w:val="0"/>
          <w:iCs w:val="0"/>
          <w:sz w:val="24"/>
          <w:szCs w:val="24"/>
        </w:rPr>
      </w:pPr>
      <w:r w:rsidRPr="00886E69">
        <w:rPr>
          <w:rFonts w:ascii="Times New Roman" w:hAnsi="Times New Roman" w:cs="Times New Roman"/>
          <w:i w:val="0"/>
          <w:iCs w:val="0"/>
          <w:sz w:val="24"/>
          <w:szCs w:val="24"/>
        </w:rPr>
        <w:t>Hanke tehniline kirjeldus</w:t>
      </w:r>
    </w:p>
    <w:p w14:paraId="4D33C039" w14:textId="0E98ADED" w:rsidR="007E11D1" w:rsidRPr="00F2663A" w:rsidRDefault="007B2C41" w:rsidP="00F2663A">
      <w:pPr>
        <w:suppressAutoHyphens w:val="0"/>
        <w:autoSpaceDE w:val="0"/>
        <w:autoSpaceDN w:val="0"/>
        <w:adjustRightInd w:val="0"/>
        <w:spacing w:line="276" w:lineRule="auto"/>
        <w:jc w:val="both"/>
        <w:rPr>
          <w:rFonts w:eastAsia="Calibri"/>
          <w:bCs/>
          <w:lang w:eastAsia="en-US"/>
        </w:rPr>
      </w:pPr>
      <w:proofErr w:type="spellStart"/>
      <w:r w:rsidRPr="00F2663A">
        <w:rPr>
          <w:rFonts w:eastAsia="Calibri"/>
          <w:bCs/>
          <w:lang w:eastAsia="en-US"/>
        </w:rPr>
        <w:t>Vidva</w:t>
      </w:r>
      <w:proofErr w:type="spellEnd"/>
      <w:r w:rsidRPr="00F2663A">
        <w:rPr>
          <w:rFonts w:eastAsia="Calibri"/>
          <w:bCs/>
          <w:lang w:eastAsia="en-US"/>
        </w:rPr>
        <w:t xml:space="preserve"> tee</w:t>
      </w:r>
      <w:r w:rsidR="0021495B" w:rsidRPr="00F2663A">
        <w:rPr>
          <w:rFonts w:eastAsia="Calibri"/>
          <w:bCs/>
          <w:lang w:eastAsia="en-US"/>
        </w:rPr>
        <w:t xml:space="preserve"> (0,</w:t>
      </w:r>
      <w:r w:rsidRPr="00F2663A">
        <w:rPr>
          <w:rFonts w:eastAsia="Calibri"/>
          <w:bCs/>
          <w:lang w:eastAsia="en-US"/>
        </w:rPr>
        <w:t>972</w:t>
      </w:r>
      <w:r w:rsidR="0021495B" w:rsidRPr="00F2663A">
        <w:rPr>
          <w:rFonts w:eastAsia="Calibri"/>
          <w:bCs/>
          <w:lang w:eastAsia="en-US"/>
        </w:rPr>
        <w:t xml:space="preserve"> km) ehitamise</w:t>
      </w:r>
      <w:r w:rsidR="008E33B5" w:rsidRPr="00F2663A">
        <w:rPr>
          <w:rFonts w:eastAsia="Calibri"/>
          <w:bCs/>
          <w:lang w:eastAsia="en-US"/>
        </w:rPr>
        <w:t>, mis asu</w:t>
      </w:r>
      <w:r w:rsidRPr="00F2663A">
        <w:rPr>
          <w:rFonts w:eastAsia="Calibri"/>
          <w:bCs/>
          <w:lang w:eastAsia="en-US"/>
        </w:rPr>
        <w:t>b</w:t>
      </w:r>
      <w:r w:rsidR="008E33B5" w:rsidRPr="00F2663A">
        <w:rPr>
          <w:rFonts w:eastAsia="Calibri"/>
          <w:bCs/>
          <w:lang w:eastAsia="en-US"/>
        </w:rPr>
        <w:t xml:space="preserve"> </w:t>
      </w:r>
      <w:r w:rsidR="00E245AF" w:rsidRPr="00F2663A">
        <w:rPr>
          <w:rFonts w:eastAsia="Calibri"/>
          <w:bCs/>
          <w:lang w:eastAsia="en-US"/>
        </w:rPr>
        <w:t>Tuhalaane</w:t>
      </w:r>
      <w:r w:rsidR="0026176C" w:rsidRPr="00F2663A">
        <w:rPr>
          <w:rFonts w:eastAsia="Calibri"/>
          <w:bCs/>
          <w:lang w:eastAsia="en-US"/>
        </w:rPr>
        <w:t xml:space="preserve"> </w:t>
      </w:r>
      <w:r w:rsidR="00FB4D0F" w:rsidRPr="00F2663A">
        <w:rPr>
          <w:rFonts w:eastAsia="Calibri"/>
          <w:bCs/>
          <w:lang w:eastAsia="en-US"/>
        </w:rPr>
        <w:t xml:space="preserve">külas </w:t>
      </w:r>
      <w:r w:rsidR="00E245AF" w:rsidRPr="00F2663A">
        <w:rPr>
          <w:rFonts w:eastAsia="Calibri"/>
          <w:bCs/>
          <w:lang w:eastAsia="en-US"/>
        </w:rPr>
        <w:t>Mulgi</w:t>
      </w:r>
      <w:r w:rsidR="00FB4D0F" w:rsidRPr="00F2663A">
        <w:rPr>
          <w:rFonts w:eastAsia="Calibri"/>
          <w:bCs/>
          <w:lang w:eastAsia="en-US"/>
        </w:rPr>
        <w:t xml:space="preserve"> vallas, </w:t>
      </w:r>
      <w:r w:rsidR="00B3080A" w:rsidRPr="00F2663A">
        <w:rPr>
          <w:rFonts w:eastAsia="Calibri"/>
          <w:bCs/>
          <w:lang w:eastAsia="en-US"/>
        </w:rPr>
        <w:t>V</w:t>
      </w:r>
      <w:r w:rsidR="00E245AF" w:rsidRPr="00F2663A">
        <w:rPr>
          <w:rFonts w:eastAsia="Calibri"/>
          <w:bCs/>
          <w:lang w:eastAsia="en-US"/>
        </w:rPr>
        <w:t>iljandi</w:t>
      </w:r>
      <w:r w:rsidR="00FB4D0F" w:rsidRPr="00F2663A">
        <w:rPr>
          <w:rFonts w:eastAsia="Calibri"/>
          <w:bCs/>
          <w:lang w:eastAsia="en-US"/>
        </w:rPr>
        <w:t xml:space="preserve"> maakonnas</w:t>
      </w:r>
      <w:r w:rsidR="0062585D" w:rsidRPr="00F2663A">
        <w:rPr>
          <w:rFonts w:eastAsia="Calibri"/>
          <w:bCs/>
          <w:lang w:eastAsia="en-US"/>
        </w:rPr>
        <w:t>,</w:t>
      </w:r>
      <w:r w:rsidR="0062585D" w:rsidRPr="00F2663A">
        <w:t xml:space="preserve"> </w:t>
      </w:r>
      <w:r w:rsidR="0062585D" w:rsidRPr="00F2663A">
        <w:rPr>
          <w:rFonts w:eastAsia="Calibri"/>
          <w:bCs/>
          <w:lang w:eastAsia="en-US"/>
        </w:rPr>
        <w:t>RMK hallataval katastriüksusel 60001:003:5309</w:t>
      </w:r>
      <w:r w:rsidR="00C05FA5" w:rsidRPr="00F2663A">
        <w:rPr>
          <w:rFonts w:eastAsia="Calibri"/>
          <w:bCs/>
          <w:lang w:eastAsia="en-US"/>
        </w:rPr>
        <w:t>.</w:t>
      </w:r>
    </w:p>
    <w:p w14:paraId="23102B67" w14:textId="1754BDC0" w:rsidR="006F6917" w:rsidRPr="00F2663A" w:rsidRDefault="00E245AF" w:rsidP="00F2663A">
      <w:pPr>
        <w:suppressAutoHyphens w:val="0"/>
        <w:autoSpaceDE w:val="0"/>
        <w:autoSpaceDN w:val="0"/>
        <w:adjustRightInd w:val="0"/>
        <w:spacing w:line="276" w:lineRule="auto"/>
        <w:jc w:val="both"/>
        <w:rPr>
          <w:rFonts w:eastAsia="Calibri"/>
          <w:bCs/>
          <w:lang w:eastAsia="en-US"/>
        </w:rPr>
      </w:pPr>
      <w:proofErr w:type="spellStart"/>
      <w:r w:rsidRPr="00F2663A">
        <w:rPr>
          <w:rFonts w:eastAsia="Calibri"/>
          <w:bCs/>
          <w:lang w:eastAsia="en-US"/>
        </w:rPr>
        <w:t>Vidva</w:t>
      </w:r>
      <w:proofErr w:type="spellEnd"/>
      <w:r w:rsidRPr="00F2663A">
        <w:rPr>
          <w:rFonts w:eastAsia="Calibri"/>
          <w:bCs/>
          <w:lang w:eastAsia="en-US"/>
        </w:rPr>
        <w:t xml:space="preserve"> tee</w:t>
      </w:r>
      <w:r w:rsidR="003370EC" w:rsidRPr="00F2663A">
        <w:rPr>
          <w:rFonts w:eastAsia="Calibri"/>
          <w:bCs/>
          <w:lang w:eastAsia="en-US"/>
        </w:rPr>
        <w:t xml:space="preserve">le saab riigitee </w:t>
      </w:r>
      <w:r w:rsidR="00A53B49" w:rsidRPr="00F2663A">
        <w:rPr>
          <w:rFonts w:eastAsia="Calibri"/>
          <w:bCs/>
          <w:lang w:eastAsia="en-US"/>
        </w:rPr>
        <w:t xml:space="preserve">nr. 24185 </w:t>
      </w:r>
      <w:proofErr w:type="spellStart"/>
      <w:r w:rsidR="00A53B49" w:rsidRPr="00F2663A">
        <w:rPr>
          <w:rFonts w:eastAsia="Calibri"/>
          <w:bCs/>
          <w:lang w:eastAsia="en-US"/>
        </w:rPr>
        <w:t>Morna</w:t>
      </w:r>
      <w:proofErr w:type="spellEnd"/>
      <w:r w:rsidR="00A53B49" w:rsidRPr="00F2663A">
        <w:rPr>
          <w:rFonts w:eastAsia="Calibri"/>
          <w:bCs/>
          <w:lang w:eastAsia="en-US"/>
        </w:rPr>
        <w:t xml:space="preserve"> - Tuhalaane, km 3,17 algava </w:t>
      </w:r>
      <w:proofErr w:type="spellStart"/>
      <w:r w:rsidR="00A53B49" w:rsidRPr="00F2663A">
        <w:rPr>
          <w:rFonts w:eastAsia="Calibri"/>
          <w:bCs/>
          <w:lang w:eastAsia="en-US"/>
        </w:rPr>
        <w:t>mahasõidu</w:t>
      </w:r>
      <w:proofErr w:type="spellEnd"/>
      <w:r w:rsidR="00A53B49" w:rsidRPr="00F2663A">
        <w:rPr>
          <w:rFonts w:eastAsia="Calibri"/>
          <w:bCs/>
          <w:lang w:eastAsia="en-US"/>
        </w:rPr>
        <w:t xml:space="preserve"> </w:t>
      </w:r>
      <w:r w:rsidR="003370EC" w:rsidRPr="00F2663A">
        <w:rPr>
          <w:rFonts w:eastAsia="Calibri"/>
          <w:bCs/>
          <w:lang w:eastAsia="en-US"/>
        </w:rPr>
        <w:t>kaudu.</w:t>
      </w:r>
    </w:p>
    <w:p w14:paraId="31E52701" w14:textId="12D486B8" w:rsidR="005A12C0" w:rsidRPr="00F2663A" w:rsidRDefault="00507251" w:rsidP="00F2663A">
      <w:pPr>
        <w:suppressAutoHyphens w:val="0"/>
        <w:autoSpaceDE w:val="0"/>
        <w:autoSpaceDN w:val="0"/>
        <w:adjustRightInd w:val="0"/>
        <w:spacing w:line="276" w:lineRule="auto"/>
        <w:jc w:val="both"/>
        <w:rPr>
          <w:lang w:eastAsia="et-EE"/>
        </w:rPr>
      </w:pPr>
      <w:r w:rsidRPr="00F2663A">
        <w:rPr>
          <w:lang w:eastAsia="et-EE"/>
        </w:rPr>
        <w:t>Vajalikud raietööd on RMK pool</w:t>
      </w:r>
      <w:r w:rsidR="006E1F4C" w:rsidRPr="00F2663A">
        <w:rPr>
          <w:lang w:eastAsia="et-EE"/>
        </w:rPr>
        <w:t>t</w:t>
      </w:r>
      <w:r w:rsidRPr="00F2663A">
        <w:rPr>
          <w:lang w:eastAsia="et-EE"/>
        </w:rPr>
        <w:t xml:space="preserve"> </w:t>
      </w:r>
      <w:r w:rsidR="00CD65CB" w:rsidRPr="00F2663A">
        <w:rPr>
          <w:lang w:eastAsia="et-EE"/>
        </w:rPr>
        <w:t xml:space="preserve">tehtud. </w:t>
      </w:r>
      <w:r w:rsidR="0051785D" w:rsidRPr="00F2663A">
        <w:rPr>
          <w:lang w:eastAsia="et-EE"/>
        </w:rPr>
        <w:t>Ehitaja teostab vajalike ja segavate puude ja põõsast</w:t>
      </w:r>
      <w:r w:rsidR="001B4A62" w:rsidRPr="00F2663A">
        <w:rPr>
          <w:lang w:eastAsia="et-EE"/>
        </w:rPr>
        <w:t xml:space="preserve">e raie ja </w:t>
      </w:r>
      <w:proofErr w:type="spellStart"/>
      <w:r w:rsidR="001B4A62" w:rsidRPr="00F2663A">
        <w:rPr>
          <w:lang w:eastAsia="et-EE"/>
        </w:rPr>
        <w:t>kokkuveo</w:t>
      </w:r>
      <w:proofErr w:type="spellEnd"/>
      <w:r w:rsidR="001B4A62" w:rsidRPr="00F2663A">
        <w:rPr>
          <w:lang w:eastAsia="et-EE"/>
        </w:rPr>
        <w:t xml:space="preserve">. </w:t>
      </w:r>
      <w:r w:rsidR="001049B5" w:rsidRPr="00F2663A">
        <w:rPr>
          <w:lang w:eastAsia="et-EE"/>
        </w:rPr>
        <w:t xml:space="preserve">Raie käigus tuleb teha raiutavatest puudest etteantud sortimenti, see kokku vedada ja ladustada etteantud kohta. </w:t>
      </w:r>
    </w:p>
    <w:p w14:paraId="14025A19" w14:textId="1F1B5151" w:rsidR="00BB55D0" w:rsidRPr="00F2663A" w:rsidRDefault="0089129C" w:rsidP="00F2663A">
      <w:pPr>
        <w:suppressAutoHyphens w:val="0"/>
        <w:autoSpaceDE w:val="0"/>
        <w:autoSpaceDN w:val="0"/>
        <w:adjustRightInd w:val="0"/>
        <w:spacing w:line="276" w:lineRule="auto"/>
        <w:jc w:val="both"/>
      </w:pPr>
      <w:r w:rsidRPr="00F2663A">
        <w:rPr>
          <w:bCs/>
        </w:rPr>
        <w:t xml:space="preserve">Edasi tuleb teostada </w:t>
      </w:r>
      <w:r w:rsidR="009166AD" w:rsidRPr="00F2663A">
        <w:rPr>
          <w:bCs/>
        </w:rPr>
        <w:t>kändude juurimine</w:t>
      </w:r>
      <w:r w:rsidR="006E1F4C" w:rsidRPr="00F2663A">
        <w:rPr>
          <w:bCs/>
        </w:rPr>
        <w:t xml:space="preserve"> (</w:t>
      </w:r>
      <w:r w:rsidR="0060500D" w:rsidRPr="00F2663A">
        <w:rPr>
          <w:bCs/>
        </w:rPr>
        <w:t>0,82</w:t>
      </w:r>
      <w:r w:rsidR="0010724D" w:rsidRPr="00F2663A">
        <w:rPr>
          <w:bCs/>
        </w:rPr>
        <w:t xml:space="preserve"> ha</w:t>
      </w:r>
      <w:r w:rsidR="006E1F4C" w:rsidRPr="00F2663A">
        <w:rPr>
          <w:bCs/>
        </w:rPr>
        <w:t>)</w:t>
      </w:r>
      <w:r w:rsidR="00040158" w:rsidRPr="00F2663A">
        <w:rPr>
          <w:bCs/>
        </w:rPr>
        <w:t xml:space="preserve">. </w:t>
      </w:r>
      <w:r w:rsidR="00BB55D0" w:rsidRPr="00F2663A">
        <w:rPr>
          <w:bCs/>
        </w:rPr>
        <w:t xml:space="preserve">Kännud juuritakse </w:t>
      </w:r>
      <w:r w:rsidR="006E235F" w:rsidRPr="00F2663A">
        <w:rPr>
          <w:bCs/>
        </w:rPr>
        <w:t xml:space="preserve">teede puhul </w:t>
      </w:r>
      <w:r w:rsidR="00BB55D0" w:rsidRPr="00F2663A">
        <w:rPr>
          <w:bCs/>
        </w:rPr>
        <w:t>kogu teetrassi laiuse ulatuses</w:t>
      </w:r>
      <w:r w:rsidR="00A14104" w:rsidRPr="00F2663A">
        <w:rPr>
          <w:bCs/>
        </w:rPr>
        <w:t xml:space="preserve"> ja </w:t>
      </w:r>
      <w:r w:rsidR="00953368" w:rsidRPr="00F2663A">
        <w:rPr>
          <w:bCs/>
        </w:rPr>
        <w:t>koondatakse hunnikutesse</w:t>
      </w:r>
      <w:r w:rsidR="00230147" w:rsidRPr="00F2663A">
        <w:rPr>
          <w:bCs/>
        </w:rPr>
        <w:t xml:space="preserve">. </w:t>
      </w:r>
      <w:r w:rsidR="00020020" w:rsidRPr="00F2663A">
        <w:rPr>
          <w:bCs/>
        </w:rPr>
        <w:t>Võsaga kaetud aladel töödeldakse kraavi nõlva võimalusel freesimise teel või eemaldatakse võsa juurestik sette eemaldamise käigus.</w:t>
      </w:r>
      <w:r w:rsidR="006266B3" w:rsidRPr="00F2663A">
        <w:rPr>
          <w:bCs/>
        </w:rPr>
        <w:t xml:space="preserve"> </w:t>
      </w:r>
      <w:r w:rsidR="00D34133" w:rsidRPr="00F2663A">
        <w:rPr>
          <w:bCs/>
        </w:rPr>
        <w:t xml:space="preserve">Kraavide nõlvadel tuleb kännud tasandada freesimise teel seal, kus sette eemaldamisel ei ole vajalik nõlvade korrigeerimiseks teostada kaevet, seda liivapinnastes olevatel kraavidel. Kändude </w:t>
      </w:r>
      <w:r w:rsidR="00D34133" w:rsidRPr="00F2663A">
        <w:rPr>
          <w:bCs/>
        </w:rPr>
        <w:lastRenderedPageBreak/>
        <w:t xml:space="preserve">freesimise puhul ei tohi kändude kõrgus olla üle 10cm. </w:t>
      </w:r>
      <w:r w:rsidR="00BC2995" w:rsidRPr="00F2663A">
        <w:rPr>
          <w:bCs/>
        </w:rPr>
        <w:t>Juuritud känn</w:t>
      </w:r>
      <w:r w:rsidR="00330E2F" w:rsidRPr="00F2663A">
        <w:rPr>
          <w:bCs/>
        </w:rPr>
        <w:t>ud ja väljatulnud kivid</w:t>
      </w:r>
      <w:r w:rsidR="00BC2995" w:rsidRPr="00F2663A">
        <w:rPr>
          <w:bCs/>
        </w:rPr>
        <w:t xml:space="preserve"> </w:t>
      </w:r>
      <w:r w:rsidR="00330E2F" w:rsidRPr="00F2663A">
        <w:rPr>
          <w:bCs/>
        </w:rPr>
        <w:t>tuleb paigutada trassi äärde nii, et ei tekiks katkematut valli, vahe tuleb jätta iga 25m tagant.</w:t>
      </w:r>
      <w:r w:rsidR="00CA6293" w:rsidRPr="00F2663A">
        <w:rPr>
          <w:bCs/>
        </w:rPr>
        <w:t xml:space="preserve"> </w:t>
      </w:r>
      <w:r w:rsidR="00EA5E7E" w:rsidRPr="00F2663A">
        <w:rPr>
          <w:bCs/>
        </w:rPr>
        <w:t>Kraavide kaeve pinnast ja se</w:t>
      </w:r>
      <w:r w:rsidR="00CA6293" w:rsidRPr="00F2663A">
        <w:rPr>
          <w:bCs/>
        </w:rPr>
        <w:t xml:space="preserve">tte võib paigutada ka olemasoleva mulde taha, kuid see peab jääma sellest madalamale. </w:t>
      </w:r>
      <w:r w:rsidR="009166AD" w:rsidRPr="00F2663A">
        <w:rPr>
          <w:bCs/>
        </w:rPr>
        <w:t>Kraavi teepoolsed perved peavad olema töödeldud tasemel, mis võimaldab mehhaniseeritud hooldust.</w:t>
      </w:r>
      <w:r w:rsidR="000B70FA" w:rsidRPr="00F2663A">
        <w:t xml:space="preserve"> </w:t>
      </w:r>
    </w:p>
    <w:p w14:paraId="29A48926" w14:textId="45F2CBFF" w:rsidR="003370EC" w:rsidRPr="00F2663A" w:rsidRDefault="00E245AF" w:rsidP="00F2663A">
      <w:pPr>
        <w:suppressAutoHyphens w:val="0"/>
        <w:autoSpaceDE w:val="0"/>
        <w:autoSpaceDN w:val="0"/>
        <w:adjustRightInd w:val="0"/>
        <w:spacing w:line="276" w:lineRule="auto"/>
        <w:jc w:val="both"/>
        <w:rPr>
          <w:color w:val="FF0000"/>
        </w:rPr>
      </w:pPr>
      <w:bookmarkStart w:id="1" w:name="_Hlk186790070"/>
      <w:bookmarkStart w:id="2" w:name="_Hlk185497474"/>
      <w:proofErr w:type="spellStart"/>
      <w:r w:rsidRPr="00F2663A">
        <w:rPr>
          <w:b/>
          <w:bCs/>
        </w:rPr>
        <w:t>Vidva</w:t>
      </w:r>
      <w:proofErr w:type="spellEnd"/>
      <w:r w:rsidRPr="00F2663A">
        <w:rPr>
          <w:b/>
          <w:bCs/>
        </w:rPr>
        <w:t xml:space="preserve"> tee</w:t>
      </w:r>
      <w:bookmarkEnd w:id="1"/>
      <w:r w:rsidR="003370EC" w:rsidRPr="00F2663A">
        <w:t xml:space="preserve"> (</w:t>
      </w:r>
      <w:r w:rsidR="00F03CE0" w:rsidRPr="00F2663A">
        <w:t>0,</w:t>
      </w:r>
      <w:r w:rsidRPr="00F2663A">
        <w:t>972</w:t>
      </w:r>
      <w:r w:rsidR="00F03CE0" w:rsidRPr="00F2663A">
        <w:t xml:space="preserve"> km</w:t>
      </w:r>
      <w:r w:rsidR="003370EC" w:rsidRPr="00F2663A">
        <w:t xml:space="preserve">) saab alguse riigitee </w:t>
      </w:r>
      <w:r w:rsidR="0030086F" w:rsidRPr="00F2663A">
        <w:t xml:space="preserve">nr. 24185 </w:t>
      </w:r>
      <w:proofErr w:type="spellStart"/>
      <w:r w:rsidR="0030086F" w:rsidRPr="00F2663A">
        <w:t>Morna</w:t>
      </w:r>
      <w:proofErr w:type="spellEnd"/>
      <w:r w:rsidR="0030086F" w:rsidRPr="00F2663A">
        <w:t xml:space="preserve"> - Tuhalaane, km 3,17</w:t>
      </w:r>
      <w:r w:rsidR="003370EC" w:rsidRPr="00F2663A">
        <w:t xml:space="preserve"> </w:t>
      </w:r>
      <w:r w:rsidR="00394C72" w:rsidRPr="00F2663A">
        <w:t xml:space="preserve">(täisnurga all) </w:t>
      </w:r>
      <w:r w:rsidR="003370EC" w:rsidRPr="00F2663A">
        <w:t xml:space="preserve">ja lõpeb </w:t>
      </w:r>
      <w:proofErr w:type="spellStart"/>
      <w:r w:rsidR="00CF547E" w:rsidRPr="00F2663A">
        <w:t>Vidva</w:t>
      </w:r>
      <w:proofErr w:type="spellEnd"/>
      <w:r w:rsidR="00CF547E" w:rsidRPr="00F2663A">
        <w:t xml:space="preserve"> tee 0,972 km-l metsakvartalil OI332</w:t>
      </w:r>
      <w:r w:rsidR="00F03CE0" w:rsidRPr="00F2663A">
        <w:t xml:space="preserve"> </w:t>
      </w:r>
      <w:r w:rsidR="007118CC" w:rsidRPr="00F2663A">
        <w:t xml:space="preserve">rajatava </w:t>
      </w:r>
      <w:r w:rsidR="00F03CE0" w:rsidRPr="00F2663A">
        <w:t>T-kujulise tagasipööramise kohaga T-TP</w:t>
      </w:r>
      <w:r w:rsidR="003370EC" w:rsidRPr="00F2663A">
        <w:t>.</w:t>
      </w:r>
      <w:r w:rsidR="003370EC" w:rsidRPr="00F2663A">
        <w:rPr>
          <w:color w:val="FF0000"/>
        </w:rPr>
        <w:t xml:space="preserve"> </w:t>
      </w:r>
    </w:p>
    <w:p w14:paraId="3445A0D6" w14:textId="77777777" w:rsidR="00384495" w:rsidRPr="00F2663A" w:rsidRDefault="004460B5" w:rsidP="00F2663A">
      <w:pPr>
        <w:suppressAutoHyphens w:val="0"/>
        <w:autoSpaceDE w:val="0"/>
        <w:autoSpaceDN w:val="0"/>
        <w:adjustRightInd w:val="0"/>
        <w:spacing w:line="276" w:lineRule="auto"/>
        <w:jc w:val="both"/>
      </w:pPr>
      <w:bookmarkStart w:id="3" w:name="_Hlk186790087"/>
      <w:proofErr w:type="spellStart"/>
      <w:r w:rsidRPr="00F2663A">
        <w:t>Vidva</w:t>
      </w:r>
      <w:proofErr w:type="spellEnd"/>
      <w:r w:rsidRPr="00F2663A">
        <w:t xml:space="preserve"> tee</w:t>
      </w:r>
      <w:r w:rsidR="000F5D7B" w:rsidRPr="00F2663A">
        <w:t xml:space="preserve"> </w:t>
      </w:r>
      <w:bookmarkEnd w:id="3"/>
      <w:r w:rsidR="000F5D7B" w:rsidRPr="00F2663A">
        <w:t xml:space="preserve">alal puudub olemasolev kuivendussüsteem ja teekraavid. </w:t>
      </w:r>
      <w:r w:rsidR="00C917D4" w:rsidRPr="00F2663A">
        <w:t>T</w:t>
      </w:r>
      <w:r w:rsidR="000F5D7B" w:rsidRPr="00F2663A">
        <w:t>eel</w:t>
      </w:r>
      <w:r w:rsidR="00C917D4" w:rsidRPr="00F2663A">
        <w:t xml:space="preserve">e </w:t>
      </w:r>
      <w:r w:rsidR="00966766" w:rsidRPr="00F2663A">
        <w:t xml:space="preserve">rajatakse uued teekraavid. </w:t>
      </w:r>
      <w:r w:rsidR="00384495" w:rsidRPr="00F2663A">
        <w:t>Uued veejuhtmed rajatakse nõlvusega 1,5 ja põhja laiusega 0,4m.</w:t>
      </w:r>
    </w:p>
    <w:p w14:paraId="51DAE990" w14:textId="531CB469" w:rsidR="000E1AAE" w:rsidRPr="00F2663A" w:rsidRDefault="000E1AAE" w:rsidP="00F2663A">
      <w:pPr>
        <w:suppressAutoHyphens w:val="0"/>
        <w:autoSpaceDE w:val="0"/>
        <w:autoSpaceDN w:val="0"/>
        <w:adjustRightInd w:val="0"/>
        <w:spacing w:line="276" w:lineRule="auto"/>
        <w:jc w:val="both"/>
      </w:pPr>
      <w:r w:rsidRPr="00F2663A">
        <w:t>Teele ehitata</w:t>
      </w:r>
      <w:r w:rsidR="00063300" w:rsidRPr="00F2663A">
        <w:t>kse uued truubid</w:t>
      </w:r>
      <w:r w:rsidRPr="00F2663A">
        <w:t xml:space="preserve"> kokku </w:t>
      </w:r>
      <w:r w:rsidR="00063300" w:rsidRPr="00F2663A">
        <w:t>8</w:t>
      </w:r>
      <w:r w:rsidRPr="00F2663A">
        <w:t xml:space="preserve"> tk.</w:t>
      </w:r>
      <w:r w:rsidR="00557EFB" w:rsidRPr="00F2663A">
        <w:t xml:space="preserve"> Truubid on ette nähtud ehitada plasttorudest </w:t>
      </w:r>
      <w:proofErr w:type="spellStart"/>
      <w:r w:rsidR="00557EFB" w:rsidRPr="00F2663A">
        <w:t>siseläbimõõduga</w:t>
      </w:r>
      <w:proofErr w:type="spellEnd"/>
      <w:r w:rsidR="00557EFB" w:rsidRPr="00F2663A">
        <w:t xml:space="preserve"> 40 cm kuni 50 cm. Plasttorutruubid peavad vastama ringjäikusele (rõngasjäikusele)  SN8  (EN ISO 13472-3)  ja  olema  seest  </w:t>
      </w:r>
      <w:proofErr w:type="spellStart"/>
      <w:r w:rsidR="00557EFB" w:rsidRPr="00F2663A">
        <w:t>siledaseinalised</w:t>
      </w:r>
      <w:proofErr w:type="spellEnd"/>
      <w:r w:rsidR="00557EFB" w:rsidRPr="00F2663A">
        <w:t xml:space="preserve"> ning väljast gofreeritud.</w:t>
      </w:r>
      <w:r w:rsidR="00625E66" w:rsidRPr="00F2663A">
        <w:t xml:space="preserve"> Plasttorutruubid on  ette  nähtud  ehitada  otsakutele  kindlustused järgneva tüüpotsakuga („Maaparandusrajatiste tüüpjoonised“, Tallinn 2019): MAO.</w:t>
      </w:r>
    </w:p>
    <w:p w14:paraId="3D9C409E" w14:textId="3FA41528" w:rsidR="00875A7F" w:rsidRPr="00F2663A" w:rsidRDefault="004460B5" w:rsidP="00F2663A">
      <w:pPr>
        <w:suppressAutoHyphens w:val="0"/>
        <w:autoSpaceDE w:val="0"/>
        <w:autoSpaceDN w:val="0"/>
        <w:adjustRightInd w:val="0"/>
        <w:spacing w:line="276" w:lineRule="auto"/>
        <w:jc w:val="both"/>
      </w:pPr>
      <w:bookmarkStart w:id="4" w:name="_Hlk185587935"/>
      <w:proofErr w:type="spellStart"/>
      <w:r w:rsidRPr="00F2663A">
        <w:t>Vidva</w:t>
      </w:r>
      <w:proofErr w:type="spellEnd"/>
      <w:r w:rsidRPr="00F2663A">
        <w:t xml:space="preserve"> tee</w:t>
      </w:r>
      <w:r w:rsidR="0043137E" w:rsidRPr="00F2663A">
        <w:t xml:space="preserve"> </w:t>
      </w:r>
      <w:r w:rsidR="000A4328" w:rsidRPr="00F2663A">
        <w:t>rajarakse</w:t>
      </w:r>
      <w:r w:rsidR="000037BB" w:rsidRPr="00F2663A">
        <w:t xml:space="preserve"> pealt laiusega 4,</w:t>
      </w:r>
      <w:r w:rsidR="00727A8B" w:rsidRPr="00F2663A">
        <w:t>5</w:t>
      </w:r>
      <w:r w:rsidR="000037BB" w:rsidRPr="00F2663A">
        <w:t xml:space="preserve">m. </w:t>
      </w:r>
      <w:bookmarkEnd w:id="4"/>
      <w:r w:rsidR="00875A7F" w:rsidRPr="00F2663A">
        <w:t xml:space="preserve">Tee algus viiakse kõrguslikult kokku </w:t>
      </w:r>
      <w:proofErr w:type="spellStart"/>
      <w:r w:rsidR="00875A7F" w:rsidRPr="00F2663A">
        <w:t>kõrvalmaanteega</w:t>
      </w:r>
      <w:proofErr w:type="spellEnd"/>
      <w:r w:rsidR="00875A7F" w:rsidRPr="00F2663A">
        <w:t xml:space="preserve"> ja lõpp viiakse kõrguslikult sujuvalt kokku olemasoleva </w:t>
      </w:r>
      <w:r w:rsidR="001C6990" w:rsidRPr="00F2663A">
        <w:t>maa</w:t>
      </w:r>
      <w:r w:rsidR="00875A7F" w:rsidRPr="00F2663A">
        <w:t xml:space="preserve"> tasapinnaga. </w:t>
      </w:r>
    </w:p>
    <w:p w14:paraId="0853C3CA" w14:textId="0FD8C254" w:rsidR="00E65E32" w:rsidRPr="00F2663A" w:rsidRDefault="004460B5" w:rsidP="00F2663A">
      <w:pPr>
        <w:suppressAutoHyphens w:val="0"/>
        <w:autoSpaceDE w:val="0"/>
        <w:autoSpaceDN w:val="0"/>
        <w:adjustRightInd w:val="0"/>
        <w:spacing w:line="276" w:lineRule="auto"/>
        <w:jc w:val="both"/>
      </w:pPr>
      <w:proofErr w:type="spellStart"/>
      <w:r w:rsidRPr="00F2663A">
        <w:t>Vidva</w:t>
      </w:r>
      <w:proofErr w:type="spellEnd"/>
      <w:r w:rsidRPr="00F2663A">
        <w:t xml:space="preserve"> tee </w:t>
      </w:r>
      <w:r w:rsidR="00E65E32" w:rsidRPr="00F2663A">
        <w:t>teekatendi konstruktsioon on:</w:t>
      </w:r>
    </w:p>
    <w:p w14:paraId="108ADEEC" w14:textId="77777777" w:rsidR="00E65E32" w:rsidRPr="00F2663A" w:rsidRDefault="00E65E32" w:rsidP="00F2663A">
      <w:pPr>
        <w:pStyle w:val="Loendilik"/>
        <w:numPr>
          <w:ilvl w:val="0"/>
          <w:numId w:val="8"/>
        </w:numPr>
        <w:suppressAutoHyphens w:val="0"/>
        <w:autoSpaceDE w:val="0"/>
        <w:autoSpaceDN w:val="0"/>
        <w:adjustRightInd w:val="0"/>
        <w:spacing w:line="276" w:lineRule="auto"/>
        <w:ind w:left="426" w:firstLine="0"/>
        <w:jc w:val="both"/>
      </w:pPr>
      <w:r w:rsidRPr="00F2663A">
        <w:t>Kulumiskiht h=10 cm, purustatud kruus Pos 6</w:t>
      </w:r>
    </w:p>
    <w:p w14:paraId="3A96C29A" w14:textId="77777777" w:rsidR="00E65E32" w:rsidRPr="00F2663A" w:rsidRDefault="00E65E32" w:rsidP="00F2663A">
      <w:pPr>
        <w:pStyle w:val="Loendilik"/>
        <w:numPr>
          <w:ilvl w:val="0"/>
          <w:numId w:val="8"/>
        </w:numPr>
        <w:suppressAutoHyphens w:val="0"/>
        <w:autoSpaceDE w:val="0"/>
        <w:autoSpaceDN w:val="0"/>
        <w:adjustRightInd w:val="0"/>
        <w:spacing w:line="276" w:lineRule="auto"/>
        <w:ind w:left="426" w:firstLine="0"/>
        <w:jc w:val="both"/>
      </w:pPr>
      <w:r w:rsidRPr="00F2663A">
        <w:t>Kandev kiht h=20 cm, purustatud kruus Pos 4</w:t>
      </w:r>
    </w:p>
    <w:p w14:paraId="44B450A2" w14:textId="77777777" w:rsidR="00E65E32" w:rsidRPr="00F2663A" w:rsidRDefault="00E65E32" w:rsidP="00F2663A">
      <w:pPr>
        <w:pStyle w:val="Loendilik"/>
        <w:numPr>
          <w:ilvl w:val="0"/>
          <w:numId w:val="8"/>
        </w:numPr>
        <w:suppressAutoHyphens w:val="0"/>
        <w:autoSpaceDE w:val="0"/>
        <w:autoSpaceDN w:val="0"/>
        <w:adjustRightInd w:val="0"/>
        <w:spacing w:line="276" w:lineRule="auto"/>
        <w:ind w:left="426" w:firstLine="0"/>
        <w:jc w:val="both"/>
      </w:pPr>
      <w:r w:rsidRPr="00F2663A">
        <w:t xml:space="preserve">Geotekstiil </w:t>
      </w:r>
      <w:bookmarkStart w:id="5" w:name="_Hlk185601280"/>
      <w:r w:rsidRPr="00F2663A">
        <w:t xml:space="preserve">(Deklareeritud tõmbetugevus MD/CMD ≥20 </w:t>
      </w:r>
      <w:proofErr w:type="spellStart"/>
      <w:r w:rsidRPr="00F2663A">
        <w:t>kN</w:t>
      </w:r>
      <w:proofErr w:type="spellEnd"/>
      <w:r w:rsidRPr="00F2663A">
        <w:t>/m, 5,0 m lai, mittekootud)</w:t>
      </w:r>
      <w:bookmarkEnd w:id="5"/>
    </w:p>
    <w:p w14:paraId="6058A98D" w14:textId="1EAF313F" w:rsidR="00875A7F" w:rsidRPr="00F2663A" w:rsidRDefault="00E65E32" w:rsidP="00F2663A">
      <w:pPr>
        <w:pStyle w:val="Loendilik"/>
        <w:numPr>
          <w:ilvl w:val="0"/>
          <w:numId w:val="8"/>
        </w:numPr>
        <w:tabs>
          <w:tab w:val="left" w:pos="709"/>
        </w:tabs>
        <w:suppressAutoHyphens w:val="0"/>
        <w:autoSpaceDE w:val="0"/>
        <w:autoSpaceDN w:val="0"/>
        <w:adjustRightInd w:val="0"/>
        <w:spacing w:line="276" w:lineRule="auto"/>
        <w:ind w:left="426" w:firstLine="0"/>
        <w:jc w:val="both"/>
      </w:pPr>
      <w:r w:rsidRPr="00F2663A">
        <w:t>Ehitatav muldkeha (kohapealne pinnas</w:t>
      </w:r>
      <w:r w:rsidR="00792660" w:rsidRPr="00F2663A">
        <w:t xml:space="preserve"> ja </w:t>
      </w:r>
      <w:proofErr w:type="spellStart"/>
      <w:r w:rsidR="00792660" w:rsidRPr="00F2663A">
        <w:t>juurdeveetav</w:t>
      </w:r>
      <w:proofErr w:type="spellEnd"/>
      <w:r w:rsidR="00792660" w:rsidRPr="00F2663A">
        <w:t xml:space="preserve"> pinnas (liiv (k≥0,5m/24h))</w:t>
      </w:r>
      <w:r w:rsidRPr="00F2663A">
        <w:t>).</w:t>
      </w:r>
    </w:p>
    <w:p w14:paraId="11A814D6" w14:textId="25A95125" w:rsidR="003370EC" w:rsidRPr="00F2663A" w:rsidRDefault="002A2B8A" w:rsidP="00F2663A">
      <w:pPr>
        <w:suppressAutoHyphens w:val="0"/>
        <w:autoSpaceDE w:val="0"/>
        <w:autoSpaceDN w:val="0"/>
        <w:adjustRightInd w:val="0"/>
        <w:spacing w:line="276" w:lineRule="auto"/>
        <w:jc w:val="both"/>
      </w:pPr>
      <w:r w:rsidRPr="00F2663A">
        <w:t xml:space="preserve">Kvartalite muldele ning teistele teedele ligipääsu saavutamiseks on ette nähtud rajada </w:t>
      </w:r>
      <w:proofErr w:type="spellStart"/>
      <w:r w:rsidRPr="00F2663A">
        <w:t>mahasõidukohad</w:t>
      </w:r>
      <w:proofErr w:type="spellEnd"/>
      <w:r w:rsidRPr="00F2663A">
        <w:t xml:space="preserve">: MM - </w:t>
      </w:r>
      <w:proofErr w:type="spellStart"/>
      <w:r w:rsidRPr="00F2663A">
        <w:t>Mahasõidukoht</w:t>
      </w:r>
      <w:proofErr w:type="spellEnd"/>
      <w:r w:rsidRPr="00F2663A">
        <w:t xml:space="preserve"> maanteelt – 1tk, M3 – 5tk (A=4,5m, R=10m, L=10m) ja TP-T – T-kujuline tagasipööramise koht – 1tk.</w:t>
      </w:r>
    </w:p>
    <w:p w14:paraId="3B15F2FB" w14:textId="77777777" w:rsidR="0059077F" w:rsidRPr="00F2663A" w:rsidRDefault="00283653" w:rsidP="00F2663A">
      <w:pPr>
        <w:suppressAutoHyphens w:val="0"/>
        <w:autoSpaceDE w:val="0"/>
        <w:autoSpaceDN w:val="0"/>
        <w:adjustRightInd w:val="0"/>
        <w:spacing w:line="276" w:lineRule="auto"/>
        <w:jc w:val="both"/>
      </w:pPr>
      <w:r w:rsidRPr="00F2663A">
        <w:t>Riigitee</w:t>
      </w:r>
      <w:r w:rsidR="00395090" w:rsidRPr="00F2663A">
        <w:t>lt</w:t>
      </w:r>
      <w:r w:rsidRPr="00F2663A">
        <w:t xml:space="preserve"> 24185 </w:t>
      </w:r>
      <w:proofErr w:type="spellStart"/>
      <w:r w:rsidRPr="00F2663A">
        <w:t>Morna</w:t>
      </w:r>
      <w:proofErr w:type="spellEnd"/>
      <w:r w:rsidRPr="00F2663A">
        <w:t xml:space="preserve">-Tuhalaane km 3,170 ristumiskoht </w:t>
      </w:r>
      <w:proofErr w:type="spellStart"/>
      <w:r w:rsidRPr="00F2663A">
        <w:t>Vidva</w:t>
      </w:r>
      <w:proofErr w:type="spellEnd"/>
      <w:r w:rsidRPr="00F2663A">
        <w:t xml:space="preserve"> tee</w:t>
      </w:r>
      <w:r w:rsidR="00395090" w:rsidRPr="00F2663A">
        <w:t xml:space="preserve">le </w:t>
      </w:r>
      <w:r w:rsidRPr="00F2663A">
        <w:t>ehita</w:t>
      </w:r>
      <w:r w:rsidR="00395090" w:rsidRPr="00F2663A">
        <w:t>takse vastavalt Teelahendus OÜ poolt koostatud „</w:t>
      </w:r>
      <w:r w:rsidRPr="00F2663A">
        <w:t>Viljandi maakond,</w:t>
      </w:r>
      <w:r w:rsidR="006E3648" w:rsidRPr="00F2663A">
        <w:t xml:space="preserve"> </w:t>
      </w:r>
      <w:r w:rsidRPr="00F2663A">
        <w:t>Mulgi vald, Tuhalaane küla,</w:t>
      </w:r>
      <w:r w:rsidR="006E3648" w:rsidRPr="00F2663A">
        <w:t xml:space="preserve"> </w:t>
      </w:r>
      <w:r w:rsidRPr="00F2663A">
        <w:t xml:space="preserve">riigitee 24185 </w:t>
      </w:r>
      <w:proofErr w:type="spellStart"/>
      <w:r w:rsidRPr="00F2663A">
        <w:t>Morna</w:t>
      </w:r>
      <w:proofErr w:type="spellEnd"/>
      <w:r w:rsidRPr="00F2663A">
        <w:t xml:space="preserve">-Tuhalaane km 3,170 ja </w:t>
      </w:r>
      <w:proofErr w:type="spellStart"/>
      <w:r w:rsidRPr="00F2663A">
        <w:t>Vidva</w:t>
      </w:r>
      <w:proofErr w:type="spellEnd"/>
      <w:r w:rsidRPr="00F2663A">
        <w:t xml:space="preserve"> tee</w:t>
      </w:r>
      <w:r w:rsidR="006E3648" w:rsidRPr="00F2663A">
        <w:t xml:space="preserve"> </w:t>
      </w:r>
      <w:r w:rsidRPr="00F2663A">
        <w:t>ristumiskoha ehitamise</w:t>
      </w:r>
      <w:r w:rsidR="006E3648" w:rsidRPr="00F2663A">
        <w:t xml:space="preserve"> </w:t>
      </w:r>
      <w:r w:rsidR="005159E0" w:rsidRPr="00F2663A">
        <w:t>PÕHIPROJEKT</w:t>
      </w:r>
      <w:r w:rsidR="006E3648" w:rsidRPr="00F2663A">
        <w:t>“</w:t>
      </w:r>
      <w:r w:rsidR="005159E0" w:rsidRPr="00F2663A">
        <w:t xml:space="preserve"> Töö nr. PP-23-16-01.</w:t>
      </w:r>
      <w:r w:rsidR="000443F0" w:rsidRPr="00F2663A">
        <w:t xml:space="preserve"> </w:t>
      </w:r>
      <w:r w:rsidR="00BB76AE" w:rsidRPr="00F2663A">
        <w:t xml:space="preserve">Riigiteedega ristumisekoht ehitatakse </w:t>
      </w:r>
      <w:r w:rsidR="0017516A" w:rsidRPr="00F2663A">
        <w:t xml:space="preserve">riigitee nr. 24185 </w:t>
      </w:r>
      <w:proofErr w:type="spellStart"/>
      <w:r w:rsidR="0017516A" w:rsidRPr="00F2663A">
        <w:t>Morna</w:t>
      </w:r>
      <w:proofErr w:type="spellEnd"/>
      <w:r w:rsidR="0017516A" w:rsidRPr="00F2663A">
        <w:t xml:space="preserve"> - Tuhalaane</w:t>
      </w:r>
      <w:r w:rsidR="00E7192B" w:rsidRPr="00F2663A">
        <w:t xml:space="preserve"> km </w:t>
      </w:r>
      <w:r w:rsidR="0017516A" w:rsidRPr="00F2663A">
        <w:t>3,17</w:t>
      </w:r>
      <w:r w:rsidR="00E7192B" w:rsidRPr="00F2663A">
        <w:t xml:space="preserve"> </w:t>
      </w:r>
      <w:r w:rsidR="000443F0" w:rsidRPr="00F2663A">
        <w:t>vasaku</w:t>
      </w:r>
      <w:r w:rsidR="00E7192B" w:rsidRPr="00F2663A">
        <w:t>le poole</w:t>
      </w:r>
      <w:r w:rsidR="00BB76AE" w:rsidRPr="00F2663A">
        <w:t xml:space="preserve">. </w:t>
      </w:r>
      <w:r w:rsidR="007B0465" w:rsidRPr="00F2663A">
        <w:t xml:space="preserve">Uus </w:t>
      </w:r>
      <w:proofErr w:type="spellStart"/>
      <w:r w:rsidR="007B0465" w:rsidRPr="00F2663A">
        <w:t>mahasõit</w:t>
      </w:r>
      <w:proofErr w:type="spellEnd"/>
      <w:r w:rsidR="007B0465" w:rsidRPr="00F2663A">
        <w:t xml:space="preserve"> ehitatakse riigiteega täisnurga all. </w:t>
      </w:r>
      <w:proofErr w:type="spellStart"/>
      <w:r w:rsidR="007B0465" w:rsidRPr="00F2663A">
        <w:t>Mahasõidukoha</w:t>
      </w:r>
      <w:proofErr w:type="spellEnd"/>
      <w:r w:rsidR="007B0465" w:rsidRPr="00F2663A">
        <w:t xml:space="preserve"> ümber on ca 40 cm paksune huumuskiht ja aluspinnaseks on liivsavi. Ristumiskoha alal asuvad olemasolevad põhitee külgkraavid. Olemasolevad põhitee ja </w:t>
      </w:r>
      <w:proofErr w:type="spellStart"/>
      <w:r w:rsidR="007B0465" w:rsidRPr="00F2663A">
        <w:t>mahasõidutee</w:t>
      </w:r>
      <w:proofErr w:type="spellEnd"/>
      <w:r w:rsidR="007B0465" w:rsidRPr="00F2663A">
        <w:t xml:space="preserve"> truubid puuduvad</w:t>
      </w:r>
      <w:r w:rsidR="0025715B" w:rsidRPr="00F2663A">
        <w:t xml:space="preserve"> samuti </w:t>
      </w:r>
      <w:r w:rsidR="00E7622D" w:rsidRPr="00F2663A">
        <w:t xml:space="preserve">puuduvad </w:t>
      </w:r>
      <w:r w:rsidR="0025715B" w:rsidRPr="00F2663A">
        <w:t>olemasolevad tehnovõrgud.</w:t>
      </w:r>
      <w:r w:rsidR="007B0465" w:rsidRPr="00F2663A">
        <w:t xml:space="preserve"> </w:t>
      </w:r>
      <w:proofErr w:type="spellStart"/>
      <w:r w:rsidR="00AE3431" w:rsidRPr="00F2663A">
        <w:t>Mahasõidu</w:t>
      </w:r>
      <w:proofErr w:type="spellEnd"/>
      <w:r w:rsidR="00AE3431" w:rsidRPr="00F2663A">
        <w:t xml:space="preserve"> pöörderaadiused on 1</w:t>
      </w:r>
      <w:r w:rsidR="007A3EAA" w:rsidRPr="00F2663A">
        <w:t>0</w:t>
      </w:r>
      <w:r w:rsidR="00AE3431" w:rsidRPr="00F2663A">
        <w:t xml:space="preserve">,0m. </w:t>
      </w:r>
      <w:proofErr w:type="spellStart"/>
      <w:r w:rsidR="00ED2773" w:rsidRPr="00F2663A">
        <w:t>Mahasõidule</w:t>
      </w:r>
      <w:proofErr w:type="spellEnd"/>
      <w:r w:rsidR="00ED2773" w:rsidRPr="00F2663A">
        <w:t xml:space="preserve"> on 18 m ulatuses ette nähtud rajada asfaltkate</w:t>
      </w:r>
      <w:r w:rsidR="00713D83" w:rsidRPr="00F2663A">
        <w:t xml:space="preserve"> ja t</w:t>
      </w:r>
      <w:r w:rsidR="00ED2773" w:rsidRPr="00F2663A">
        <w:t>eepeenra laius</w:t>
      </w:r>
      <w:r w:rsidR="00713D83" w:rsidRPr="00F2663A">
        <w:t xml:space="preserve"> </w:t>
      </w:r>
      <w:r w:rsidR="00ED2773" w:rsidRPr="00F2663A">
        <w:t xml:space="preserve">on 1,0 m. </w:t>
      </w:r>
      <w:r w:rsidR="00F57256" w:rsidRPr="00F2663A">
        <w:t xml:space="preserve">Ristumiskoha </w:t>
      </w:r>
      <w:proofErr w:type="spellStart"/>
      <w:r w:rsidR="00F57256" w:rsidRPr="00F2663A">
        <w:t>pikikalle</w:t>
      </w:r>
      <w:proofErr w:type="spellEnd"/>
      <w:r w:rsidR="00F57256" w:rsidRPr="00F2663A">
        <w:t xml:space="preserve"> </w:t>
      </w:r>
      <w:proofErr w:type="spellStart"/>
      <w:r w:rsidR="00F57256" w:rsidRPr="00F2663A">
        <w:t>Vidva</w:t>
      </w:r>
      <w:proofErr w:type="spellEnd"/>
      <w:r w:rsidR="00F57256" w:rsidRPr="00F2663A">
        <w:t xml:space="preserve"> teel on 1,5%. Juurdepääsuteele on ettenähtud kahepoolse põikkaldega 2,5%-</w:t>
      </w:r>
      <w:proofErr w:type="spellStart"/>
      <w:r w:rsidR="00F57256" w:rsidRPr="00F2663A">
        <w:t>ne</w:t>
      </w:r>
      <w:proofErr w:type="spellEnd"/>
      <w:r w:rsidR="00F57256" w:rsidRPr="00F2663A">
        <w:t xml:space="preserve"> a/b kate ning 3,0%-</w:t>
      </w:r>
      <w:proofErr w:type="spellStart"/>
      <w:r w:rsidR="00F57256" w:rsidRPr="00F2663A">
        <w:t>ne</w:t>
      </w:r>
      <w:proofErr w:type="spellEnd"/>
      <w:r w:rsidR="00F57256" w:rsidRPr="00F2663A">
        <w:t xml:space="preserve"> kahepoolse põikkaldega kruuskate.</w:t>
      </w:r>
      <w:r w:rsidR="00C84448" w:rsidRPr="00F2663A">
        <w:t xml:space="preserve"> </w:t>
      </w:r>
    </w:p>
    <w:p w14:paraId="65563ACE" w14:textId="3B7CBAC5" w:rsidR="00BB76AE" w:rsidRPr="00F2663A" w:rsidRDefault="004460B5" w:rsidP="00F2663A">
      <w:pPr>
        <w:suppressAutoHyphens w:val="0"/>
        <w:autoSpaceDE w:val="0"/>
        <w:autoSpaceDN w:val="0"/>
        <w:adjustRightInd w:val="0"/>
        <w:spacing w:line="276" w:lineRule="auto"/>
        <w:jc w:val="both"/>
      </w:pPr>
      <w:proofErr w:type="spellStart"/>
      <w:r w:rsidRPr="00F2663A">
        <w:t>Vidva</w:t>
      </w:r>
      <w:proofErr w:type="spellEnd"/>
      <w:r w:rsidRPr="00F2663A">
        <w:t xml:space="preserve"> tee</w:t>
      </w:r>
      <w:r w:rsidR="00AB4BBF" w:rsidRPr="00F2663A">
        <w:t xml:space="preserve"> asfalt </w:t>
      </w:r>
      <w:proofErr w:type="spellStart"/>
      <w:r w:rsidR="00AB4BBF" w:rsidRPr="00F2663A">
        <w:t>mahasõit</w:t>
      </w:r>
      <w:proofErr w:type="spellEnd"/>
      <w:r w:rsidR="00AB4BBF" w:rsidRPr="00F2663A">
        <w:t xml:space="preserve"> rajatakse</w:t>
      </w:r>
      <w:r w:rsidR="00BB76AE" w:rsidRPr="00F2663A">
        <w:t xml:space="preserve"> järgmiselt:</w:t>
      </w:r>
    </w:p>
    <w:p w14:paraId="51BCBA59" w14:textId="696F9BA8" w:rsidR="004A3B64" w:rsidRPr="00F2663A" w:rsidRDefault="004A3B64" w:rsidP="00F2663A">
      <w:pPr>
        <w:pStyle w:val="Loendilik"/>
        <w:numPr>
          <w:ilvl w:val="0"/>
          <w:numId w:val="5"/>
        </w:numPr>
        <w:suppressAutoHyphens w:val="0"/>
        <w:autoSpaceDE w:val="0"/>
        <w:autoSpaceDN w:val="0"/>
        <w:adjustRightInd w:val="0"/>
        <w:spacing w:line="276" w:lineRule="auto"/>
        <w:jc w:val="both"/>
      </w:pPr>
      <w:r w:rsidRPr="00F2663A">
        <w:t xml:space="preserve">Asfalt AC16 </w:t>
      </w:r>
      <w:proofErr w:type="spellStart"/>
      <w:r w:rsidRPr="00F2663A">
        <w:t>Surf</w:t>
      </w:r>
      <w:proofErr w:type="spellEnd"/>
      <w:r w:rsidRPr="00F2663A">
        <w:t xml:space="preserve"> </w:t>
      </w:r>
      <w:r w:rsidR="00AB4BBF" w:rsidRPr="00F2663A">
        <w:tab/>
      </w:r>
      <w:r w:rsidR="00AB4BBF" w:rsidRPr="00F2663A">
        <w:tab/>
      </w:r>
      <w:r w:rsidR="00AB4BBF" w:rsidRPr="00F2663A">
        <w:tab/>
      </w:r>
      <w:r w:rsidR="00FB1E7A" w:rsidRPr="00F2663A">
        <w:tab/>
      </w:r>
      <w:r w:rsidR="00FB1E7A" w:rsidRPr="00F2663A">
        <w:tab/>
      </w:r>
      <w:r w:rsidRPr="00F2663A">
        <w:t>h=</w:t>
      </w:r>
      <w:r w:rsidR="004460B5" w:rsidRPr="00F2663A">
        <w:t>9</w:t>
      </w:r>
      <w:r w:rsidRPr="00F2663A">
        <w:t>cm</w:t>
      </w:r>
    </w:p>
    <w:p w14:paraId="5045D08E" w14:textId="74F9E3BE" w:rsidR="004A3B64" w:rsidRPr="00F2663A" w:rsidRDefault="00AB4BBF" w:rsidP="00F2663A">
      <w:pPr>
        <w:pStyle w:val="Loendilik"/>
        <w:numPr>
          <w:ilvl w:val="0"/>
          <w:numId w:val="5"/>
        </w:numPr>
        <w:suppressAutoHyphens w:val="0"/>
        <w:autoSpaceDE w:val="0"/>
        <w:autoSpaceDN w:val="0"/>
        <w:adjustRightInd w:val="0"/>
        <w:spacing w:line="276" w:lineRule="auto"/>
        <w:jc w:val="both"/>
      </w:pPr>
      <w:r w:rsidRPr="00F2663A">
        <w:t>K</w:t>
      </w:r>
      <w:r w:rsidR="004A3B64" w:rsidRPr="00F2663A">
        <w:t xml:space="preserve">illustik </w:t>
      </w:r>
      <w:proofErr w:type="spellStart"/>
      <w:r w:rsidR="004A3B64" w:rsidRPr="00F2663A">
        <w:t>fr</w:t>
      </w:r>
      <w:proofErr w:type="spellEnd"/>
      <w:r w:rsidR="004A3B64" w:rsidRPr="00F2663A">
        <w:t xml:space="preserve"> 16/32 </w:t>
      </w:r>
      <w:r w:rsidRPr="00F2663A">
        <w:tab/>
      </w:r>
      <w:r w:rsidRPr="00F2663A">
        <w:tab/>
      </w:r>
      <w:r w:rsidRPr="00F2663A">
        <w:tab/>
      </w:r>
      <w:r w:rsidR="00FB1E7A" w:rsidRPr="00F2663A">
        <w:tab/>
      </w:r>
      <w:r w:rsidR="00FB1E7A" w:rsidRPr="00F2663A">
        <w:tab/>
      </w:r>
      <w:r w:rsidR="004A3B64" w:rsidRPr="00F2663A">
        <w:t>h=2</w:t>
      </w:r>
      <w:r w:rsidR="0079686C" w:rsidRPr="00F2663A">
        <w:t>0</w:t>
      </w:r>
      <w:r w:rsidR="004A3B64" w:rsidRPr="00F2663A">
        <w:t>cm</w:t>
      </w:r>
    </w:p>
    <w:p w14:paraId="215ECAD4" w14:textId="5DD03817" w:rsidR="004A3B64" w:rsidRPr="00F2663A" w:rsidRDefault="004A3B64" w:rsidP="00F2663A">
      <w:pPr>
        <w:pStyle w:val="Loendilik"/>
        <w:numPr>
          <w:ilvl w:val="0"/>
          <w:numId w:val="5"/>
        </w:numPr>
        <w:suppressAutoHyphens w:val="0"/>
        <w:autoSpaceDE w:val="0"/>
        <w:autoSpaceDN w:val="0"/>
        <w:adjustRightInd w:val="0"/>
        <w:spacing w:line="276" w:lineRule="auto"/>
        <w:jc w:val="both"/>
      </w:pPr>
      <w:r w:rsidRPr="00F2663A">
        <w:t xml:space="preserve">Geotekstiil </w:t>
      </w:r>
      <w:r w:rsidR="00AB4BBF" w:rsidRPr="00F2663A">
        <w:t xml:space="preserve">(Deklareeritud tõmbetugevus MD/CMD ≥20 </w:t>
      </w:r>
      <w:proofErr w:type="spellStart"/>
      <w:r w:rsidR="00AB4BBF" w:rsidRPr="00F2663A">
        <w:t>kN</w:t>
      </w:r>
      <w:proofErr w:type="spellEnd"/>
      <w:r w:rsidR="00AB4BBF" w:rsidRPr="00F2663A">
        <w:t>/m, 5,0 m lai, mittekootud)</w:t>
      </w:r>
    </w:p>
    <w:p w14:paraId="5E89C72B" w14:textId="31A2EB22" w:rsidR="00FB1E7A" w:rsidRPr="00F2663A" w:rsidRDefault="00FB1E7A" w:rsidP="00F2663A">
      <w:pPr>
        <w:pStyle w:val="Loendilik"/>
        <w:numPr>
          <w:ilvl w:val="0"/>
          <w:numId w:val="5"/>
        </w:numPr>
        <w:suppressAutoHyphens w:val="0"/>
        <w:autoSpaceDE w:val="0"/>
        <w:autoSpaceDN w:val="0"/>
        <w:adjustRightInd w:val="0"/>
        <w:spacing w:line="276" w:lineRule="auto"/>
        <w:jc w:val="both"/>
      </w:pPr>
      <w:r w:rsidRPr="00F2663A">
        <w:t>Dreenkiht (</w:t>
      </w:r>
      <w:proofErr w:type="spellStart"/>
      <w:r w:rsidRPr="00F2663A">
        <w:t>dreenivus</w:t>
      </w:r>
      <w:proofErr w:type="spellEnd"/>
      <w:r w:rsidRPr="00F2663A">
        <w:t xml:space="preserve"> minimaalselt 1m/</w:t>
      </w:r>
      <w:proofErr w:type="spellStart"/>
      <w:r w:rsidRPr="00F2663A">
        <w:t>ööp</w:t>
      </w:r>
      <w:proofErr w:type="spellEnd"/>
      <w:r w:rsidRPr="00F2663A">
        <w:t xml:space="preserve">) </w:t>
      </w:r>
      <w:r w:rsidRPr="00F2663A">
        <w:tab/>
        <w:t>h=</w:t>
      </w:r>
      <w:r w:rsidRPr="00F2663A">
        <w:rPr>
          <w:vertAlign w:val="subscript"/>
        </w:rPr>
        <w:t>min</w:t>
      </w:r>
      <w:r w:rsidRPr="00F2663A">
        <w:t>20cm</w:t>
      </w:r>
    </w:p>
    <w:p w14:paraId="66AA946F" w14:textId="52233B9C" w:rsidR="00FB1E7A" w:rsidRPr="00F2663A" w:rsidRDefault="00FB1E7A" w:rsidP="00F2663A">
      <w:pPr>
        <w:pStyle w:val="Loendilik"/>
        <w:numPr>
          <w:ilvl w:val="0"/>
          <w:numId w:val="5"/>
        </w:numPr>
        <w:suppressAutoHyphens w:val="0"/>
        <w:autoSpaceDE w:val="0"/>
        <w:autoSpaceDN w:val="0"/>
        <w:adjustRightInd w:val="0"/>
        <w:spacing w:line="276" w:lineRule="auto"/>
        <w:jc w:val="both"/>
      </w:pPr>
      <w:r w:rsidRPr="00F2663A">
        <w:t>Täitepinnas (</w:t>
      </w:r>
      <w:proofErr w:type="spellStart"/>
      <w:r w:rsidRPr="00F2663A">
        <w:t>dreenivus</w:t>
      </w:r>
      <w:proofErr w:type="spellEnd"/>
      <w:r w:rsidRPr="00F2663A">
        <w:t xml:space="preserve"> minimaalselt 0,5m/</w:t>
      </w:r>
      <w:proofErr w:type="spellStart"/>
      <w:r w:rsidRPr="00F2663A">
        <w:t>ööp</w:t>
      </w:r>
      <w:proofErr w:type="spellEnd"/>
      <w:r w:rsidRPr="00F2663A">
        <w:t xml:space="preserve">) </w:t>
      </w:r>
      <w:r w:rsidRPr="00F2663A">
        <w:tab/>
        <w:t>h=</w:t>
      </w:r>
      <w:r w:rsidRPr="00F2663A">
        <w:rPr>
          <w:vertAlign w:val="subscript"/>
        </w:rPr>
        <w:t>min</w:t>
      </w:r>
      <w:r w:rsidRPr="00F2663A">
        <w:t>20cm</w:t>
      </w:r>
    </w:p>
    <w:p w14:paraId="630F55E2" w14:textId="63277277" w:rsidR="00BB76AE" w:rsidRPr="00F2663A" w:rsidRDefault="00FB1E7A" w:rsidP="00F2663A">
      <w:pPr>
        <w:pStyle w:val="Loendilik"/>
        <w:numPr>
          <w:ilvl w:val="0"/>
          <w:numId w:val="5"/>
        </w:numPr>
        <w:suppressAutoHyphens w:val="0"/>
        <w:autoSpaceDE w:val="0"/>
        <w:autoSpaceDN w:val="0"/>
        <w:adjustRightInd w:val="0"/>
        <w:spacing w:line="276" w:lineRule="auto"/>
        <w:jc w:val="both"/>
      </w:pPr>
      <w:r w:rsidRPr="00F2663A">
        <w:lastRenderedPageBreak/>
        <w:t>Aluspinnas – liivsavi</w:t>
      </w:r>
    </w:p>
    <w:p w14:paraId="1B7A2197" w14:textId="2BC8BF1A" w:rsidR="00BB76AE" w:rsidRPr="00F2663A" w:rsidRDefault="004460B5" w:rsidP="00F2663A">
      <w:pPr>
        <w:suppressAutoHyphens w:val="0"/>
        <w:autoSpaceDE w:val="0"/>
        <w:autoSpaceDN w:val="0"/>
        <w:adjustRightInd w:val="0"/>
        <w:spacing w:line="276" w:lineRule="auto"/>
        <w:jc w:val="both"/>
      </w:pPr>
      <w:proofErr w:type="spellStart"/>
      <w:r w:rsidRPr="00F2663A">
        <w:t>Vidva</w:t>
      </w:r>
      <w:proofErr w:type="spellEnd"/>
      <w:r w:rsidRPr="00F2663A">
        <w:t xml:space="preserve"> tee</w:t>
      </w:r>
      <w:r w:rsidR="00557AFF" w:rsidRPr="00F2663A">
        <w:t xml:space="preserve"> alla rajatakse plasttruup ø0,4m. Truubi sisse- ja väljavoolu juures tuleb kindlustada mulde nõlvad (vajadusel täiendavalt ka kraavide põhjad) munakivisillutisega – antud tööd kuuluvad lahutamatutena truubi ehituse juurde ning ei leia kajastamist eraldi mahtudes.</w:t>
      </w:r>
      <w:r w:rsidR="002F2CA8" w:rsidRPr="00F2663A">
        <w:t xml:space="preserve"> </w:t>
      </w:r>
      <w:proofErr w:type="spellStart"/>
      <w:r w:rsidRPr="00F2663A">
        <w:t>Vidva</w:t>
      </w:r>
      <w:proofErr w:type="spellEnd"/>
      <w:r w:rsidRPr="00F2663A">
        <w:t xml:space="preserve"> tee</w:t>
      </w:r>
      <w:r w:rsidR="002F2CA8" w:rsidRPr="00F2663A">
        <w:t xml:space="preserve"> truubi otstesse on ette nähtud paigaldada kollase helkuriga tähispostid. Kokku 2 tähisposti. Tähispostide kaugus teekatte servast on 0,5 m.</w:t>
      </w:r>
    </w:p>
    <w:p w14:paraId="77F7E24D" w14:textId="77777777" w:rsidR="00B60242" w:rsidRPr="00F2663A" w:rsidRDefault="00B60242" w:rsidP="00F2663A">
      <w:pPr>
        <w:suppressAutoHyphens w:val="0"/>
        <w:autoSpaceDE w:val="0"/>
        <w:autoSpaceDN w:val="0"/>
        <w:adjustRightInd w:val="0"/>
        <w:spacing w:line="276" w:lineRule="auto"/>
        <w:jc w:val="both"/>
      </w:pPr>
    </w:p>
    <w:p w14:paraId="5DAC7E83" w14:textId="77777777" w:rsidR="00AB1122" w:rsidRPr="00F2663A" w:rsidRDefault="00AB1122" w:rsidP="00F2663A">
      <w:pPr>
        <w:suppressAutoHyphens w:val="0"/>
        <w:autoSpaceDE w:val="0"/>
        <w:autoSpaceDN w:val="0"/>
        <w:adjustRightInd w:val="0"/>
        <w:spacing w:line="276" w:lineRule="auto"/>
        <w:jc w:val="both"/>
        <w:rPr>
          <w:highlight w:val="yellow"/>
        </w:rPr>
      </w:pPr>
      <w:r w:rsidRPr="00F2663A">
        <w:t>Kõigile ristumiskohtadele paigaldatakse liiklusmärgid nr 221 "Anna teed" komplekt koos eelteavitusmärgiga 221+811 ja liiklusmärk nr 644 "Tee nimetus" (2tk). Avalikult teelt rekonstrueeritavale teele liikumisel paigaldatakse tee algusese liiklusmärk nr 341 "Massipiirang" komplekt koos lisateatetahvliga 891b "Välja arvatud RMK loal".</w:t>
      </w:r>
    </w:p>
    <w:p w14:paraId="565D8B0E" w14:textId="77777777" w:rsidR="00AB1122" w:rsidRPr="00F2663A" w:rsidRDefault="00AB1122" w:rsidP="00F2663A">
      <w:pPr>
        <w:suppressAutoHyphens w:val="0"/>
        <w:autoSpaceDE w:val="0"/>
        <w:autoSpaceDN w:val="0"/>
        <w:adjustRightInd w:val="0"/>
        <w:spacing w:line="276" w:lineRule="auto"/>
        <w:jc w:val="both"/>
      </w:pPr>
    </w:p>
    <w:p w14:paraId="182B25A0" w14:textId="2ECB1193" w:rsidR="002B2168" w:rsidRPr="00F2663A" w:rsidRDefault="002B2168" w:rsidP="00F2663A">
      <w:pPr>
        <w:suppressAutoHyphens w:val="0"/>
        <w:autoSpaceDE w:val="0"/>
        <w:autoSpaceDN w:val="0"/>
        <w:adjustRightInd w:val="0"/>
        <w:spacing w:line="276" w:lineRule="auto"/>
        <w:jc w:val="both"/>
      </w:pPr>
      <w:r w:rsidRPr="00F2663A">
        <w:t>Raja</w:t>
      </w:r>
      <w:r w:rsidR="00B60242" w:rsidRPr="00F2663A">
        <w:t>t</w:t>
      </w:r>
      <w:r w:rsidRPr="00F2663A">
        <w:t xml:space="preserve">akse ka kaks </w:t>
      </w:r>
      <w:proofErr w:type="spellStart"/>
      <w:r w:rsidRPr="00F2663A">
        <w:t>ülepääsukohta</w:t>
      </w:r>
      <w:proofErr w:type="spellEnd"/>
      <w:r w:rsidRPr="00F2663A">
        <w:t xml:space="preserve"> üle D kategooria gaasitorustiku (alates 500mm ja suurem - T418 </w:t>
      </w:r>
      <w:proofErr w:type="spellStart"/>
      <w:r w:rsidRPr="00F2663A">
        <w:t>Sudiste</w:t>
      </w:r>
      <w:proofErr w:type="spellEnd"/>
      <w:r w:rsidRPr="00F2663A">
        <w:t xml:space="preserve"> LKS - Õisu LKS - ELERING AS).</w:t>
      </w:r>
      <w:r w:rsidR="00350712" w:rsidRPr="00F2663A">
        <w:t xml:space="preserve"> Gaasitrassi äärse kraavi ületamiseks rajatakse truubid T/6 ja T/7.</w:t>
      </w:r>
      <w:r w:rsidR="00DC14F6" w:rsidRPr="00F2663A">
        <w:t xml:space="preserve"> </w:t>
      </w:r>
      <w:r w:rsidR="00350712" w:rsidRPr="00F2663A">
        <w:t xml:space="preserve">Gaasitrassist üle on ette nähtud rajada armeeritud betoonplaatidest ülesõidukohad. Ühe </w:t>
      </w:r>
      <w:proofErr w:type="spellStart"/>
      <w:r w:rsidR="00350712" w:rsidRPr="00F2663A">
        <w:t>ülepääsukoha</w:t>
      </w:r>
      <w:proofErr w:type="spellEnd"/>
      <w:r w:rsidR="00350712" w:rsidRPr="00F2663A">
        <w:t xml:space="preserve"> kogupikkus on 30m, nii et see läbib kogu gaasitrassi kaitsevööndi (kaitsevööndi laius 20m). </w:t>
      </w:r>
      <w:proofErr w:type="spellStart"/>
      <w:r w:rsidR="00350712" w:rsidRPr="00F2663A">
        <w:t>Ülepääsukohtadele</w:t>
      </w:r>
      <w:proofErr w:type="spellEnd"/>
      <w:r w:rsidR="00350712" w:rsidRPr="00F2663A">
        <w:t xml:space="preserve"> on ette nähtud ehitada kruuskate (</w:t>
      </w:r>
      <w:proofErr w:type="spellStart"/>
      <w:r w:rsidR="00350712" w:rsidRPr="00F2663A">
        <w:t>pos</w:t>
      </w:r>
      <w:proofErr w:type="spellEnd"/>
      <w:r w:rsidR="00350712" w:rsidRPr="00F2663A">
        <w:t xml:space="preserve"> </w:t>
      </w:r>
      <w:r w:rsidR="00DC14F6" w:rsidRPr="00F2663A">
        <w:t>4</w:t>
      </w:r>
      <w:r w:rsidR="00350712" w:rsidRPr="00F2663A">
        <w:t xml:space="preserve">, 0/63 mm) tüsedusega 30cm geotekstiilil </w:t>
      </w:r>
      <w:r w:rsidR="00DC14F6" w:rsidRPr="00F2663A">
        <w:t xml:space="preserve">(Deklareeritud tõmbetugevus MD/CMD ≥20 </w:t>
      </w:r>
      <w:proofErr w:type="spellStart"/>
      <w:r w:rsidR="00DC14F6" w:rsidRPr="00F2663A">
        <w:t>kN</w:t>
      </w:r>
      <w:proofErr w:type="spellEnd"/>
      <w:r w:rsidR="00DC14F6" w:rsidRPr="00F2663A">
        <w:t>/m, 5,0 m lai, mittekootud)</w:t>
      </w:r>
      <w:r w:rsidR="00350712" w:rsidRPr="00F2663A">
        <w:t>.</w:t>
      </w:r>
      <w:r w:rsidR="009A410E" w:rsidRPr="00F2663A">
        <w:t xml:space="preserve"> Gaasitrassi kaitsetsoonis esmalt tuleb kaevata lahti gaasitorustik</w:t>
      </w:r>
      <w:r w:rsidR="007679A2" w:rsidRPr="00F2663A">
        <w:t xml:space="preserve"> (vajadusel teostada tööd käsitsi kaevega)</w:t>
      </w:r>
      <w:r w:rsidR="009A410E" w:rsidRPr="00F2663A">
        <w:t xml:space="preserve">, eemaldada vana </w:t>
      </w:r>
      <w:proofErr w:type="spellStart"/>
      <w:r w:rsidR="009A410E" w:rsidRPr="00F2663A">
        <w:t>isoleerkate</w:t>
      </w:r>
      <w:proofErr w:type="spellEnd"/>
      <w:r w:rsidR="009A410E" w:rsidRPr="00F2663A">
        <w:t xml:space="preserve"> ja puhastada torustiku pind liivapritsiga.</w:t>
      </w:r>
      <w:r w:rsidR="007679A2" w:rsidRPr="00F2663A">
        <w:t xml:space="preserve"> </w:t>
      </w:r>
      <w:r w:rsidR="009A410E" w:rsidRPr="00F2663A">
        <w:t xml:space="preserve">Gaasitorustikule on ette nähtud paigaldada uus isolatsioonikiht ja täita kaevik liivaga. </w:t>
      </w:r>
      <w:proofErr w:type="spellStart"/>
      <w:r w:rsidR="009A410E" w:rsidRPr="00F2663A">
        <w:t>Ülepääsukohale</w:t>
      </w:r>
      <w:proofErr w:type="spellEnd"/>
      <w:r w:rsidR="009A410E" w:rsidRPr="00F2663A">
        <w:t xml:space="preserve"> on ette nähtud paigaldada täidetud kaevikule betoonplaadid (mõõtudega 400x200x15cm),  mille alla on ette nähtud rajada 30cm </w:t>
      </w:r>
      <w:proofErr w:type="spellStart"/>
      <w:r w:rsidR="009A410E" w:rsidRPr="00F2663A">
        <w:t>tüsedune</w:t>
      </w:r>
      <w:proofErr w:type="spellEnd"/>
      <w:r w:rsidR="009A410E" w:rsidRPr="00F2663A">
        <w:t xml:space="preserve"> liivalus, mis tuleb ka tihendada. Viimasena on ette nähtud ehitada ülesõidukohale kruuskate.</w:t>
      </w:r>
    </w:p>
    <w:p w14:paraId="6D57EB7B" w14:textId="77777777" w:rsidR="00C71FAB" w:rsidRPr="00F2663A" w:rsidRDefault="00C71FAB" w:rsidP="00F2663A">
      <w:pPr>
        <w:suppressAutoHyphens w:val="0"/>
        <w:autoSpaceDE w:val="0"/>
        <w:autoSpaceDN w:val="0"/>
        <w:adjustRightInd w:val="0"/>
        <w:spacing w:line="276" w:lineRule="auto"/>
        <w:jc w:val="both"/>
      </w:pPr>
    </w:p>
    <w:bookmarkEnd w:id="2"/>
    <w:p w14:paraId="51655F60" w14:textId="1846B0E3" w:rsidR="00605551" w:rsidRPr="00F2663A" w:rsidRDefault="00605551" w:rsidP="00F2663A">
      <w:pPr>
        <w:suppressAutoHyphens w:val="0"/>
        <w:autoSpaceDE w:val="0"/>
        <w:autoSpaceDN w:val="0"/>
        <w:adjustRightInd w:val="0"/>
        <w:spacing w:line="276" w:lineRule="auto"/>
        <w:jc w:val="both"/>
      </w:pPr>
      <w:r w:rsidRPr="00F2663A">
        <w:t>Ehitusobjektil peab kogu ehituse aja olema tagatud ajakohane ajutine liikluskorraldus vastavalt teostatavatele töödele tuleb paigaldada teedele ajutised liiklusmärgid nr 158 „Teetööd“, nr 331 „Sissesõidu keeld”, nr 552 „</w:t>
      </w:r>
      <w:proofErr w:type="spellStart"/>
      <w:r w:rsidRPr="00F2663A">
        <w:t>Umbtee</w:t>
      </w:r>
      <w:proofErr w:type="spellEnd"/>
      <w:r w:rsidRPr="00F2663A">
        <w:t>” ja avalikult kasutatavatel teedel tööde tegemiseks nõutavad liiklusskeemi kohased märgid ning lisaks kõik muud juhtumi põhised vajalikud ajutised liiklusmärgid.</w:t>
      </w:r>
    </w:p>
    <w:p w14:paraId="50A91696" w14:textId="77777777" w:rsidR="000D0797" w:rsidRPr="00F2663A" w:rsidRDefault="000D0797" w:rsidP="00F2663A">
      <w:pPr>
        <w:suppressAutoHyphens w:val="0"/>
        <w:autoSpaceDE w:val="0"/>
        <w:autoSpaceDN w:val="0"/>
        <w:adjustRightInd w:val="0"/>
        <w:spacing w:line="276" w:lineRule="auto"/>
        <w:jc w:val="both"/>
        <w:rPr>
          <w:lang w:eastAsia="et-EE"/>
        </w:rPr>
      </w:pPr>
    </w:p>
    <w:p w14:paraId="10EC5B7A" w14:textId="77777777" w:rsidR="00226F32" w:rsidRPr="00F2663A" w:rsidRDefault="00226F32" w:rsidP="00F2663A">
      <w:pPr>
        <w:suppressAutoHyphens w:val="0"/>
        <w:autoSpaceDE w:val="0"/>
        <w:autoSpaceDN w:val="0"/>
        <w:adjustRightInd w:val="0"/>
        <w:spacing w:line="276" w:lineRule="auto"/>
        <w:jc w:val="both"/>
        <w:rPr>
          <w:color w:val="FF0000"/>
          <w:u w:val="single"/>
          <w:lang w:eastAsia="et-EE"/>
        </w:rPr>
      </w:pPr>
      <w:bookmarkStart w:id="6" w:name="_Hlk88829334"/>
      <w:r w:rsidRPr="00F2663A">
        <w:rPr>
          <w:color w:val="FF0000"/>
          <w:u w:val="single"/>
          <w:lang w:eastAsia="et-EE"/>
        </w:rPr>
        <w:t>Hankes tehtud muudatused võrreldes projektiga:</w:t>
      </w:r>
    </w:p>
    <w:p w14:paraId="567E039A" w14:textId="77777777" w:rsidR="00226F32" w:rsidRPr="00F2663A" w:rsidRDefault="00226F32" w:rsidP="00F2663A">
      <w:pPr>
        <w:suppressAutoHyphens w:val="0"/>
        <w:autoSpaceDE w:val="0"/>
        <w:autoSpaceDN w:val="0"/>
        <w:adjustRightInd w:val="0"/>
        <w:spacing w:line="276" w:lineRule="auto"/>
        <w:jc w:val="both"/>
        <w:rPr>
          <w:color w:val="FF0000"/>
          <w:lang w:eastAsia="et-EE"/>
        </w:rPr>
      </w:pPr>
      <w:r w:rsidRPr="00F2663A">
        <w:rPr>
          <w:color w:val="FF0000"/>
          <w:lang w:eastAsia="et-EE"/>
        </w:rPr>
        <w:t>Ehituses kasutatakse erinevalt projektis toodud järgmisi erisusi:</w:t>
      </w:r>
    </w:p>
    <w:bookmarkEnd w:id="6"/>
    <w:p w14:paraId="3B5D2091" w14:textId="73DFB646" w:rsidR="00226F32" w:rsidRPr="00F2663A" w:rsidRDefault="00152435" w:rsidP="00F2663A">
      <w:pPr>
        <w:pStyle w:val="Loendilik"/>
        <w:numPr>
          <w:ilvl w:val="0"/>
          <w:numId w:val="3"/>
        </w:numPr>
        <w:tabs>
          <w:tab w:val="left" w:pos="-7371"/>
          <w:tab w:val="left" w:pos="284"/>
        </w:tabs>
        <w:suppressAutoHyphens w:val="0"/>
        <w:autoSpaceDE w:val="0"/>
        <w:autoSpaceDN w:val="0"/>
        <w:adjustRightInd w:val="0"/>
        <w:spacing w:line="276" w:lineRule="auto"/>
        <w:ind w:left="0" w:firstLine="0"/>
        <w:jc w:val="both"/>
        <w:rPr>
          <w:b/>
          <w:bCs/>
          <w:color w:val="FF0000"/>
          <w:lang w:eastAsia="et-EE"/>
        </w:rPr>
      </w:pPr>
      <w:r w:rsidRPr="00F2663A">
        <w:rPr>
          <w:color w:val="FF0000"/>
          <w:lang w:eastAsia="et-EE"/>
        </w:rPr>
        <w:t>Truubi otsakute vastuvõtu ajal peab see olema MP Tüüpjoonistes 2019 nõutud mati ulatuses ühtlaselt haljastatud (haljastuse vabasid kohtasid mis on suuremad kui 0,5m</w:t>
      </w:r>
      <w:r w:rsidRPr="00F2663A">
        <w:rPr>
          <w:color w:val="FF0000"/>
          <w:vertAlign w:val="superscript"/>
          <w:lang w:eastAsia="et-EE"/>
        </w:rPr>
        <w:t>2</w:t>
      </w:r>
      <w:r w:rsidRPr="00F2663A">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F2663A">
        <w:rPr>
          <w:color w:val="FF0000"/>
          <w:vertAlign w:val="superscript"/>
          <w:lang w:eastAsia="et-EE"/>
        </w:rPr>
        <w:t>2</w:t>
      </w:r>
      <w:r w:rsidRPr="00F2663A">
        <w:rPr>
          <w:color w:val="FF0000"/>
          <w:lang w:eastAsia="et-EE"/>
        </w:rPr>
        <w:t xml:space="preserve">) ja mille siduselemendiks on </w:t>
      </w:r>
      <w:proofErr w:type="spellStart"/>
      <w:r w:rsidRPr="00F2663A">
        <w:rPr>
          <w:color w:val="FF0000"/>
          <w:lang w:eastAsia="et-EE"/>
        </w:rPr>
        <w:t>jute</w:t>
      </w:r>
      <w:proofErr w:type="spellEnd"/>
      <w:r w:rsidRPr="00F2663A">
        <w:rPr>
          <w:color w:val="FF0000"/>
          <w:lang w:eastAsia="et-EE"/>
        </w:rPr>
        <w:t xml:space="preserve"> nöör/võrk. Plastist ja muud analoogsetest </w:t>
      </w:r>
      <w:proofErr w:type="spellStart"/>
      <w:r w:rsidRPr="00F2663A">
        <w:rPr>
          <w:color w:val="FF0000"/>
          <w:lang w:eastAsia="et-EE"/>
        </w:rPr>
        <w:t>lagunematutest</w:t>
      </w:r>
      <w:proofErr w:type="spellEnd"/>
      <w:r w:rsidRPr="00F2663A">
        <w:rPr>
          <w:color w:val="FF0000"/>
          <w:lang w:eastAsia="et-EE"/>
        </w:rPr>
        <w:t xml:space="preserve"> materjalidest sidusnöörid/võrgud on keelatud. </w:t>
      </w:r>
      <w:r w:rsidR="00226F32" w:rsidRPr="00F2663A">
        <w:rPr>
          <w:color w:val="FF0000"/>
          <w:lang w:eastAsia="et-EE"/>
        </w:rPr>
        <w:t xml:space="preserve"> </w:t>
      </w:r>
      <w:r w:rsidR="00226F32" w:rsidRPr="00F2663A">
        <w:rPr>
          <w:b/>
          <w:bCs/>
          <w:color w:val="FF0000"/>
          <w:lang w:eastAsia="et-EE"/>
        </w:rPr>
        <w:t xml:space="preserve">Erosioonitõkke matid, mis sisaldavad </w:t>
      </w:r>
      <w:r w:rsidR="00226F32" w:rsidRPr="00F2663A">
        <w:rPr>
          <w:b/>
          <w:bCs/>
          <w:color w:val="FF0000"/>
          <w:u w:val="single"/>
          <w:lang w:eastAsia="et-EE"/>
        </w:rPr>
        <w:t xml:space="preserve">plastist </w:t>
      </w:r>
      <w:r w:rsidR="0020614C" w:rsidRPr="00F2663A">
        <w:rPr>
          <w:b/>
          <w:bCs/>
          <w:color w:val="FF0000"/>
          <w:u w:val="single"/>
          <w:lang w:eastAsia="et-EE"/>
        </w:rPr>
        <w:t xml:space="preserve">ja muud analoogsetest </w:t>
      </w:r>
      <w:proofErr w:type="spellStart"/>
      <w:r w:rsidR="0020614C" w:rsidRPr="00F2663A">
        <w:rPr>
          <w:b/>
          <w:bCs/>
          <w:color w:val="FF0000"/>
          <w:u w:val="single"/>
          <w:lang w:eastAsia="et-EE"/>
        </w:rPr>
        <w:t>lagunematutest</w:t>
      </w:r>
      <w:proofErr w:type="spellEnd"/>
      <w:r w:rsidR="0020614C" w:rsidRPr="00F2663A">
        <w:rPr>
          <w:b/>
          <w:bCs/>
          <w:color w:val="FF0000"/>
          <w:u w:val="single"/>
          <w:lang w:eastAsia="et-EE"/>
        </w:rPr>
        <w:t xml:space="preserve"> materjalidest sidusnöörid/võrgud</w:t>
      </w:r>
      <w:r w:rsidR="00226F32" w:rsidRPr="00F2663A">
        <w:rPr>
          <w:b/>
          <w:bCs/>
          <w:color w:val="FF0000"/>
          <w:u w:val="single"/>
          <w:lang w:eastAsia="et-EE"/>
        </w:rPr>
        <w:t xml:space="preserve"> on keelatud.</w:t>
      </w:r>
    </w:p>
    <w:p w14:paraId="51D7469F" w14:textId="77777777" w:rsidR="00226F32" w:rsidRPr="00F2663A" w:rsidRDefault="00226F32" w:rsidP="00F2663A">
      <w:pPr>
        <w:pStyle w:val="Loendilik"/>
        <w:numPr>
          <w:ilvl w:val="0"/>
          <w:numId w:val="3"/>
        </w:numPr>
        <w:tabs>
          <w:tab w:val="left" w:pos="-7371"/>
          <w:tab w:val="left" w:pos="284"/>
        </w:tabs>
        <w:suppressAutoHyphens w:val="0"/>
        <w:autoSpaceDE w:val="0"/>
        <w:autoSpaceDN w:val="0"/>
        <w:adjustRightInd w:val="0"/>
        <w:spacing w:line="276" w:lineRule="auto"/>
        <w:ind w:left="0" w:firstLine="0"/>
        <w:jc w:val="both"/>
        <w:rPr>
          <w:color w:val="FF0000"/>
          <w:lang w:eastAsia="et-EE"/>
        </w:rPr>
      </w:pPr>
      <w:r w:rsidRPr="00F2663A">
        <w:rPr>
          <w:color w:val="FF0000"/>
          <w:lang w:eastAsia="et-EE"/>
        </w:rPr>
        <w:lastRenderedPageBreak/>
        <w:t xml:space="preserve">Projektis toodud truubi otsakute ja kivikindlustuste ehitamisel </w:t>
      </w:r>
      <w:r w:rsidRPr="00F2663A">
        <w:rPr>
          <w:b/>
          <w:bCs/>
          <w:color w:val="FF0000"/>
          <w:u w:val="single"/>
          <w:lang w:eastAsia="et-EE"/>
        </w:rPr>
        <w:t>on keelatud geotekstiilide kasutamine</w:t>
      </w:r>
      <w:r w:rsidRPr="00F2663A">
        <w:rPr>
          <w:color w:val="FF0000"/>
          <w:lang w:eastAsia="et-EE"/>
        </w:rPr>
        <w:t xml:space="preserve"> kivikindlustuste kivide all.</w:t>
      </w:r>
    </w:p>
    <w:p w14:paraId="4D0044D0" w14:textId="77777777" w:rsidR="0010724D" w:rsidRPr="00F2663A" w:rsidRDefault="0010724D" w:rsidP="00F2663A">
      <w:pPr>
        <w:spacing w:line="276" w:lineRule="auto"/>
        <w:jc w:val="both"/>
        <w:rPr>
          <w:bCs/>
        </w:rPr>
      </w:pPr>
    </w:p>
    <w:p w14:paraId="0C976D4F" w14:textId="0CA264C3" w:rsidR="00D24840" w:rsidRPr="00F2663A" w:rsidRDefault="00664C0C" w:rsidP="00F2663A">
      <w:pPr>
        <w:spacing w:line="276" w:lineRule="auto"/>
        <w:jc w:val="both"/>
        <w:rPr>
          <w:bCs/>
        </w:rPr>
      </w:pPr>
      <w:r w:rsidRPr="00F2663A">
        <w:rPr>
          <w:bCs/>
        </w:rPr>
        <w:t xml:space="preserve">NB! Ehitaja peab objekti ehituse käigus tagama ehituses kasutatavate juurdepääsu teede nõuetekohase </w:t>
      </w:r>
      <w:proofErr w:type="spellStart"/>
      <w:r w:rsidRPr="00F2663A">
        <w:rPr>
          <w:bCs/>
        </w:rPr>
        <w:t>sõidetavuse</w:t>
      </w:r>
      <w:proofErr w:type="spellEnd"/>
      <w:r w:rsidRPr="00F2663A">
        <w:rPr>
          <w:bCs/>
        </w:rPr>
        <w:t>, vajadusel teid remontima ja teostama tolmutõrjet ning ehituse lõppedes taastama kasutatud teedel ehituse eelse olukorra.</w:t>
      </w:r>
    </w:p>
    <w:p w14:paraId="28491AEF" w14:textId="77777777" w:rsidR="00D24840" w:rsidRPr="00F2663A" w:rsidRDefault="00D24840" w:rsidP="00F2663A">
      <w:pPr>
        <w:spacing w:line="276" w:lineRule="auto"/>
        <w:jc w:val="both"/>
        <w:rPr>
          <w:bCs/>
        </w:rPr>
      </w:pPr>
    </w:p>
    <w:p w14:paraId="179B1540" w14:textId="77777777" w:rsidR="00012652" w:rsidRPr="00F2663A" w:rsidRDefault="00012652" w:rsidP="00F2663A">
      <w:pPr>
        <w:spacing w:line="276" w:lineRule="auto"/>
        <w:jc w:val="both"/>
      </w:pPr>
      <w:r w:rsidRPr="00F2663A">
        <w:t xml:space="preserve">Ehitusobjektile tarnitavad looduslikud ehitusmaterjalid (liiv, kruus, paekivi) võivad pärineda vaid kehtiva kaevandamisloaga kaevandustest. Töövõtja peab esitama hankijale pärast tööde valmimist </w:t>
      </w:r>
      <w:r w:rsidR="00387C95" w:rsidRPr="00F2663A">
        <w:t xml:space="preserve">ja enne objekti üleandmist koos ehitusobjekti dokumentatsiooniga </w:t>
      </w:r>
      <w:r w:rsidR="003B783F" w:rsidRPr="00F2663A">
        <w:t xml:space="preserve">elektrooniliselt töödeldaval vormil </w:t>
      </w:r>
      <w:r w:rsidRPr="00F2663A">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Pr="00F2663A" w:rsidRDefault="001656A7" w:rsidP="00F2663A">
      <w:pPr>
        <w:tabs>
          <w:tab w:val="left" w:pos="567"/>
        </w:tabs>
        <w:spacing w:line="276" w:lineRule="auto"/>
        <w:jc w:val="both"/>
        <w:rPr>
          <w:color w:val="000000"/>
        </w:rPr>
      </w:pPr>
    </w:p>
    <w:p w14:paraId="31DC2EF2" w14:textId="3FBC2106" w:rsidR="001656A7" w:rsidRPr="00F2663A" w:rsidRDefault="001656A7" w:rsidP="00F2663A">
      <w:pPr>
        <w:tabs>
          <w:tab w:val="left" w:pos="567"/>
        </w:tabs>
        <w:spacing w:line="276" w:lineRule="auto"/>
        <w:jc w:val="both"/>
      </w:pPr>
      <w:r w:rsidRPr="00F2663A">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Pr="00F2663A" w:rsidRDefault="00831261" w:rsidP="00F2663A">
      <w:pPr>
        <w:spacing w:line="276" w:lineRule="auto"/>
        <w:jc w:val="both"/>
        <w:rPr>
          <w:color w:val="000000"/>
        </w:rPr>
      </w:pPr>
    </w:p>
    <w:p w14:paraId="64A244F3" w14:textId="0AD79C66" w:rsidR="003948F3" w:rsidRPr="00F2663A" w:rsidRDefault="003948F3" w:rsidP="00F2663A">
      <w:pPr>
        <w:spacing w:line="276" w:lineRule="auto"/>
        <w:jc w:val="both"/>
        <w:rPr>
          <w:bCs/>
        </w:rPr>
      </w:pPr>
      <w:r w:rsidRPr="00F2663A">
        <w:rPr>
          <w:bCs/>
        </w:rPr>
        <w:t xml:space="preserve">Töövõtja peab esitama Tellijale peale </w:t>
      </w:r>
      <w:r w:rsidR="00595DB8" w:rsidRPr="00F2663A">
        <w:rPr>
          <w:bCs/>
        </w:rPr>
        <w:t>hanke</w:t>
      </w:r>
      <w:r w:rsidRPr="00F2663A">
        <w:rPr>
          <w:bCs/>
        </w:rPr>
        <w:t xml:space="preserve">lepingu sõlmimist, kuid enne tööde alustamist tingimusteta, </w:t>
      </w:r>
      <w:proofErr w:type="spellStart"/>
      <w:r w:rsidRPr="00F2663A">
        <w:rPr>
          <w:bCs/>
        </w:rPr>
        <w:t>tagasivõtmatu</w:t>
      </w:r>
      <w:proofErr w:type="spellEnd"/>
      <w:r w:rsidRPr="00F2663A">
        <w:rPr>
          <w:bCs/>
        </w:rPr>
        <w:t xml:space="preserve"> ja Tellija esimesel nõudmisel sissenõutava võlaõigusseaduse §-le 155 vastava krediidi- või finantseerimisasutuse või kindlustusandja garantiikirja</w:t>
      </w:r>
      <w:r w:rsidR="00595DB8" w:rsidRPr="00F2663A">
        <w:rPr>
          <w:bCs/>
        </w:rPr>
        <w:t xml:space="preserve"> (10% hanke</w:t>
      </w:r>
      <w:r w:rsidRPr="00F2663A">
        <w:rPr>
          <w:bCs/>
        </w:rPr>
        <w:t>lepingu sõlmimis</w:t>
      </w:r>
      <w:r w:rsidR="00473858" w:rsidRPr="00F2663A">
        <w:rPr>
          <w:bCs/>
        </w:rPr>
        <w:t>e aluseks olnud eduka pakkumuse</w:t>
      </w:r>
      <w:r w:rsidRPr="00F2663A">
        <w:rPr>
          <w:bCs/>
        </w:rPr>
        <w:t xml:space="preserve"> maksumusest) EUR suurusele summale oma kõikide lepingust järgsete tulenevate kohustuste nõuetekohase ja tähtaegse täitmise tagamiseks. Garantiikirjas peab garantii saajaks olema märgitud RMK ning</w:t>
      </w:r>
      <w:r w:rsidR="00595DB8" w:rsidRPr="00F2663A">
        <w:rPr>
          <w:bCs/>
        </w:rPr>
        <w:t xml:space="preserve"> garantii peab kehtima kogu hanke</w:t>
      </w:r>
      <w:r w:rsidRPr="00F2663A">
        <w:rPr>
          <w:bCs/>
        </w:rPr>
        <w:t xml:space="preserve">lepingu kehtivuse ajal ja </w:t>
      </w:r>
      <w:r w:rsidR="00595DB8" w:rsidRPr="00F2663A">
        <w:rPr>
          <w:bCs/>
        </w:rPr>
        <w:t>hanke</w:t>
      </w:r>
      <w:r w:rsidRPr="00F2663A">
        <w:rPr>
          <w:bCs/>
        </w:rPr>
        <w:t>lepingust järgsete tööde</w:t>
      </w:r>
      <w:r w:rsidR="00595DB8" w:rsidRPr="00F2663A">
        <w:rPr>
          <w:bCs/>
        </w:rPr>
        <w:t xml:space="preserve"> </w:t>
      </w:r>
      <w:r w:rsidRPr="00F2663A">
        <w:rPr>
          <w:bCs/>
        </w:rPr>
        <w:t xml:space="preserve">tulenevate tööde tegeliku teostamise perioodil ja sellele lisaks veel kaks (2) kuud, sõltumata </w:t>
      </w:r>
      <w:r w:rsidR="00595DB8" w:rsidRPr="00F2663A">
        <w:rPr>
          <w:bCs/>
        </w:rPr>
        <w:t>hanke</w:t>
      </w:r>
      <w:r w:rsidRPr="00F2663A">
        <w:rPr>
          <w:bCs/>
        </w:rPr>
        <w:t xml:space="preserve">lepingus näidatud </w:t>
      </w:r>
      <w:r w:rsidR="00595DB8" w:rsidRPr="00F2663A">
        <w:rPr>
          <w:bCs/>
        </w:rPr>
        <w:t>hanke</w:t>
      </w:r>
      <w:r w:rsidRPr="00F2663A">
        <w:rPr>
          <w:bCs/>
        </w:rPr>
        <w:t xml:space="preserve">lepingu kehtivuse ajast. </w:t>
      </w:r>
      <w:r w:rsidR="00595DB8" w:rsidRPr="00F2663A">
        <w:rPr>
          <w:bCs/>
        </w:rPr>
        <w:t>Hanke</w:t>
      </w:r>
      <w:r w:rsidRPr="00F2663A">
        <w:rPr>
          <w:bCs/>
        </w:rPr>
        <w:t>lepingu täitmise tähtaja pikendamise, Tellija poolt Töövõtjale tööde teostamiseks täiendava t</w:t>
      </w:r>
      <w:r w:rsidR="00595DB8" w:rsidRPr="00F2663A">
        <w:rPr>
          <w:bCs/>
        </w:rPr>
        <w:t>ähtaja andmise või muul viisil hanke</w:t>
      </w:r>
      <w:r w:rsidRPr="00F2663A">
        <w:rPr>
          <w:bCs/>
        </w:rPr>
        <w:t xml:space="preserv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w:t>
      </w:r>
      <w:r w:rsidR="00595DB8" w:rsidRPr="00F2663A">
        <w:rPr>
          <w:bCs/>
        </w:rPr>
        <w:t>hanke</w:t>
      </w:r>
      <w:r w:rsidRPr="00F2663A">
        <w:rPr>
          <w:bCs/>
        </w:rPr>
        <w:t>lepingu kohaste tööde tegeliku teostamise perioodiks (deponeeritud summa pealt Tellija intressi ei maksa).</w:t>
      </w:r>
    </w:p>
    <w:sectPr w:rsidR="003948F3" w:rsidRPr="00F2663A"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233B36" w14:textId="77777777" w:rsidR="00880E5C" w:rsidRDefault="00880E5C">
      <w:r>
        <w:separator/>
      </w:r>
    </w:p>
  </w:endnote>
  <w:endnote w:type="continuationSeparator" w:id="0">
    <w:p w14:paraId="151947BE" w14:textId="77777777" w:rsidR="00880E5C" w:rsidRDefault="00880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B9D8A2" w14:textId="77777777" w:rsidR="00880E5C" w:rsidRDefault="00880E5C">
      <w:r>
        <w:separator/>
      </w:r>
    </w:p>
  </w:footnote>
  <w:footnote w:type="continuationSeparator" w:id="0">
    <w:p w14:paraId="6293D75C" w14:textId="77777777" w:rsidR="00880E5C" w:rsidRDefault="00880E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B074EAB"/>
    <w:multiLevelType w:val="hybridMultilevel"/>
    <w:tmpl w:val="49FEF344"/>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1"/>
  </w:num>
  <w:num w:numId="4" w16cid:durableId="443236166">
    <w:abstractNumId w:val="4"/>
  </w:num>
  <w:num w:numId="5" w16cid:durableId="876040187">
    <w:abstractNumId w:val="7"/>
  </w:num>
  <w:num w:numId="6" w16cid:durableId="722294908">
    <w:abstractNumId w:val="8"/>
  </w:num>
  <w:num w:numId="7" w16cid:durableId="220212090">
    <w:abstractNumId w:val="9"/>
  </w:num>
  <w:num w:numId="8" w16cid:durableId="826432677">
    <w:abstractNumId w:val="5"/>
  </w:num>
  <w:num w:numId="9" w16cid:durableId="623119017">
    <w:abstractNumId w:val="6"/>
  </w:num>
  <w:num w:numId="10" w16cid:durableId="1358312232">
    <w:abstractNumId w:val="10"/>
  </w:num>
  <w:num w:numId="11" w16cid:durableId="1583097887">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37BB"/>
    <w:rsid w:val="0000442D"/>
    <w:rsid w:val="00004579"/>
    <w:rsid w:val="0000481D"/>
    <w:rsid w:val="000048D7"/>
    <w:rsid w:val="00004941"/>
    <w:rsid w:val="00004C8D"/>
    <w:rsid w:val="00005014"/>
    <w:rsid w:val="0000731B"/>
    <w:rsid w:val="00007569"/>
    <w:rsid w:val="0001000B"/>
    <w:rsid w:val="00010B4A"/>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BED"/>
    <w:rsid w:val="000211CB"/>
    <w:rsid w:val="000215DB"/>
    <w:rsid w:val="000220D7"/>
    <w:rsid w:val="000220E1"/>
    <w:rsid w:val="000228A4"/>
    <w:rsid w:val="00023488"/>
    <w:rsid w:val="00023945"/>
    <w:rsid w:val="00023D0B"/>
    <w:rsid w:val="00023EE7"/>
    <w:rsid w:val="0002424B"/>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3F0"/>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839"/>
    <w:rsid w:val="00060F78"/>
    <w:rsid w:val="000617E7"/>
    <w:rsid w:val="00062902"/>
    <w:rsid w:val="00062A26"/>
    <w:rsid w:val="00062E81"/>
    <w:rsid w:val="00063300"/>
    <w:rsid w:val="00063C5E"/>
    <w:rsid w:val="00063D60"/>
    <w:rsid w:val="00063FCA"/>
    <w:rsid w:val="00064C7C"/>
    <w:rsid w:val="00065172"/>
    <w:rsid w:val="000659BB"/>
    <w:rsid w:val="00066451"/>
    <w:rsid w:val="00066966"/>
    <w:rsid w:val="00067471"/>
    <w:rsid w:val="00067748"/>
    <w:rsid w:val="000679CF"/>
    <w:rsid w:val="00067CF8"/>
    <w:rsid w:val="00070579"/>
    <w:rsid w:val="00071DA5"/>
    <w:rsid w:val="00072694"/>
    <w:rsid w:val="00073A32"/>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7159"/>
    <w:rsid w:val="000976AE"/>
    <w:rsid w:val="000A06F3"/>
    <w:rsid w:val="000A1027"/>
    <w:rsid w:val="000A2457"/>
    <w:rsid w:val="000A26B1"/>
    <w:rsid w:val="000A270C"/>
    <w:rsid w:val="000A2CAB"/>
    <w:rsid w:val="000A31D9"/>
    <w:rsid w:val="000A4185"/>
    <w:rsid w:val="000A4328"/>
    <w:rsid w:val="000A51F3"/>
    <w:rsid w:val="000A57BB"/>
    <w:rsid w:val="000A68E5"/>
    <w:rsid w:val="000A6B4D"/>
    <w:rsid w:val="000A6C50"/>
    <w:rsid w:val="000B175F"/>
    <w:rsid w:val="000B1AAA"/>
    <w:rsid w:val="000B2163"/>
    <w:rsid w:val="000B29D6"/>
    <w:rsid w:val="000B2BCD"/>
    <w:rsid w:val="000B2C66"/>
    <w:rsid w:val="000B3857"/>
    <w:rsid w:val="000B3B3F"/>
    <w:rsid w:val="000B467C"/>
    <w:rsid w:val="000B4FD8"/>
    <w:rsid w:val="000B586E"/>
    <w:rsid w:val="000B6354"/>
    <w:rsid w:val="000B6371"/>
    <w:rsid w:val="000B6FD4"/>
    <w:rsid w:val="000B6FE2"/>
    <w:rsid w:val="000B70FA"/>
    <w:rsid w:val="000B7E3D"/>
    <w:rsid w:val="000C0CB6"/>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1AAE"/>
    <w:rsid w:val="000E2233"/>
    <w:rsid w:val="000E2729"/>
    <w:rsid w:val="000E2E51"/>
    <w:rsid w:val="000E379F"/>
    <w:rsid w:val="000E3C58"/>
    <w:rsid w:val="000E4CD7"/>
    <w:rsid w:val="000E5514"/>
    <w:rsid w:val="000E5532"/>
    <w:rsid w:val="000E58DF"/>
    <w:rsid w:val="000E62E9"/>
    <w:rsid w:val="000E6E7C"/>
    <w:rsid w:val="000E70FE"/>
    <w:rsid w:val="000E71D8"/>
    <w:rsid w:val="000E773A"/>
    <w:rsid w:val="000E782E"/>
    <w:rsid w:val="000F01B1"/>
    <w:rsid w:val="000F10A4"/>
    <w:rsid w:val="000F1219"/>
    <w:rsid w:val="000F1448"/>
    <w:rsid w:val="000F16CC"/>
    <w:rsid w:val="000F1872"/>
    <w:rsid w:val="000F1A19"/>
    <w:rsid w:val="000F1BB2"/>
    <w:rsid w:val="000F26B4"/>
    <w:rsid w:val="000F2C9D"/>
    <w:rsid w:val="000F35BF"/>
    <w:rsid w:val="000F384C"/>
    <w:rsid w:val="000F3EB3"/>
    <w:rsid w:val="000F41A8"/>
    <w:rsid w:val="000F5282"/>
    <w:rsid w:val="000F5D7B"/>
    <w:rsid w:val="000F6351"/>
    <w:rsid w:val="000F6AF9"/>
    <w:rsid w:val="000F72B5"/>
    <w:rsid w:val="000F7DAA"/>
    <w:rsid w:val="0010181F"/>
    <w:rsid w:val="001049B5"/>
    <w:rsid w:val="00105A31"/>
    <w:rsid w:val="001066BB"/>
    <w:rsid w:val="00106900"/>
    <w:rsid w:val="0010695B"/>
    <w:rsid w:val="00106C63"/>
    <w:rsid w:val="0010724D"/>
    <w:rsid w:val="00110E61"/>
    <w:rsid w:val="001113E8"/>
    <w:rsid w:val="00111E0A"/>
    <w:rsid w:val="00111F16"/>
    <w:rsid w:val="0011248D"/>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3369"/>
    <w:rsid w:val="00123C2C"/>
    <w:rsid w:val="001241AE"/>
    <w:rsid w:val="00124A32"/>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411C"/>
    <w:rsid w:val="00156A9B"/>
    <w:rsid w:val="0015716A"/>
    <w:rsid w:val="00157D3E"/>
    <w:rsid w:val="001604E2"/>
    <w:rsid w:val="00161A1B"/>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16A"/>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93A"/>
    <w:rsid w:val="00194892"/>
    <w:rsid w:val="00196020"/>
    <w:rsid w:val="001964C8"/>
    <w:rsid w:val="001965BB"/>
    <w:rsid w:val="0019751D"/>
    <w:rsid w:val="001976E1"/>
    <w:rsid w:val="001979BA"/>
    <w:rsid w:val="00197A0E"/>
    <w:rsid w:val="001A00A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B"/>
    <w:rsid w:val="001B7A98"/>
    <w:rsid w:val="001B7BA0"/>
    <w:rsid w:val="001B7F7F"/>
    <w:rsid w:val="001C02BF"/>
    <w:rsid w:val="001C20C9"/>
    <w:rsid w:val="001C27D1"/>
    <w:rsid w:val="001C2B47"/>
    <w:rsid w:val="001C3633"/>
    <w:rsid w:val="001C4438"/>
    <w:rsid w:val="001C494F"/>
    <w:rsid w:val="001C5360"/>
    <w:rsid w:val="001C6373"/>
    <w:rsid w:val="001C6990"/>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77E"/>
    <w:rsid w:val="001E18D4"/>
    <w:rsid w:val="001E1938"/>
    <w:rsid w:val="001E1DB8"/>
    <w:rsid w:val="001E202B"/>
    <w:rsid w:val="001E22CC"/>
    <w:rsid w:val="001E32C1"/>
    <w:rsid w:val="001E447C"/>
    <w:rsid w:val="001E5309"/>
    <w:rsid w:val="001E55EA"/>
    <w:rsid w:val="001E577A"/>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255A"/>
    <w:rsid w:val="00202BC2"/>
    <w:rsid w:val="00203767"/>
    <w:rsid w:val="002042F1"/>
    <w:rsid w:val="00204494"/>
    <w:rsid w:val="00204B03"/>
    <w:rsid w:val="00206072"/>
    <w:rsid w:val="0020608E"/>
    <w:rsid w:val="0020614C"/>
    <w:rsid w:val="00206576"/>
    <w:rsid w:val="0020665E"/>
    <w:rsid w:val="002067D1"/>
    <w:rsid w:val="002071E5"/>
    <w:rsid w:val="002073BB"/>
    <w:rsid w:val="0021065F"/>
    <w:rsid w:val="00211846"/>
    <w:rsid w:val="002120A3"/>
    <w:rsid w:val="0021233F"/>
    <w:rsid w:val="00212C6A"/>
    <w:rsid w:val="002130F4"/>
    <w:rsid w:val="00213425"/>
    <w:rsid w:val="00214477"/>
    <w:rsid w:val="0021495B"/>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370C"/>
    <w:rsid w:val="0024412C"/>
    <w:rsid w:val="00244577"/>
    <w:rsid w:val="002445BE"/>
    <w:rsid w:val="0024481C"/>
    <w:rsid w:val="00244DC2"/>
    <w:rsid w:val="00245FC1"/>
    <w:rsid w:val="002462C1"/>
    <w:rsid w:val="0024657B"/>
    <w:rsid w:val="00246B2B"/>
    <w:rsid w:val="002472E8"/>
    <w:rsid w:val="00247CB9"/>
    <w:rsid w:val="0025046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5B"/>
    <w:rsid w:val="00257177"/>
    <w:rsid w:val="00257ACC"/>
    <w:rsid w:val="002605EC"/>
    <w:rsid w:val="00260718"/>
    <w:rsid w:val="00260A5E"/>
    <w:rsid w:val="0026176C"/>
    <w:rsid w:val="00261B34"/>
    <w:rsid w:val="00262BEC"/>
    <w:rsid w:val="0026311B"/>
    <w:rsid w:val="00263DA9"/>
    <w:rsid w:val="00264610"/>
    <w:rsid w:val="00265E02"/>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65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B8A"/>
    <w:rsid w:val="002A2C2C"/>
    <w:rsid w:val="002A3318"/>
    <w:rsid w:val="002A398F"/>
    <w:rsid w:val="002A3A07"/>
    <w:rsid w:val="002A443D"/>
    <w:rsid w:val="002A4798"/>
    <w:rsid w:val="002A4FDD"/>
    <w:rsid w:val="002A61B6"/>
    <w:rsid w:val="002A694F"/>
    <w:rsid w:val="002A7439"/>
    <w:rsid w:val="002A7986"/>
    <w:rsid w:val="002B1E68"/>
    <w:rsid w:val="002B2168"/>
    <w:rsid w:val="002B22A0"/>
    <w:rsid w:val="002B2BFF"/>
    <w:rsid w:val="002B3336"/>
    <w:rsid w:val="002B4207"/>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4C64"/>
    <w:rsid w:val="002C5A2C"/>
    <w:rsid w:val="002C63EA"/>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2E66"/>
    <w:rsid w:val="002E2F16"/>
    <w:rsid w:val="002E31E4"/>
    <w:rsid w:val="002E34D5"/>
    <w:rsid w:val="002E49C6"/>
    <w:rsid w:val="002E5429"/>
    <w:rsid w:val="002E596D"/>
    <w:rsid w:val="002E5AB6"/>
    <w:rsid w:val="002E78E5"/>
    <w:rsid w:val="002E78EE"/>
    <w:rsid w:val="002E7BFB"/>
    <w:rsid w:val="002F05AA"/>
    <w:rsid w:val="002F1382"/>
    <w:rsid w:val="002F193D"/>
    <w:rsid w:val="002F1BB8"/>
    <w:rsid w:val="002F1CFD"/>
    <w:rsid w:val="002F2457"/>
    <w:rsid w:val="002F26B1"/>
    <w:rsid w:val="002F2782"/>
    <w:rsid w:val="002F2CA8"/>
    <w:rsid w:val="002F2CB4"/>
    <w:rsid w:val="002F4777"/>
    <w:rsid w:val="002F4AA5"/>
    <w:rsid w:val="002F4CAA"/>
    <w:rsid w:val="002F4DFE"/>
    <w:rsid w:val="002F5364"/>
    <w:rsid w:val="002F6C14"/>
    <w:rsid w:val="002F6CFE"/>
    <w:rsid w:val="002F6EB4"/>
    <w:rsid w:val="002F75F1"/>
    <w:rsid w:val="002F776C"/>
    <w:rsid w:val="0030086F"/>
    <w:rsid w:val="00300A4C"/>
    <w:rsid w:val="00301B91"/>
    <w:rsid w:val="00301EC3"/>
    <w:rsid w:val="00302597"/>
    <w:rsid w:val="00302A97"/>
    <w:rsid w:val="00304042"/>
    <w:rsid w:val="0030479C"/>
    <w:rsid w:val="00305294"/>
    <w:rsid w:val="00305426"/>
    <w:rsid w:val="00305F39"/>
    <w:rsid w:val="00306861"/>
    <w:rsid w:val="00307FD4"/>
    <w:rsid w:val="00307FD8"/>
    <w:rsid w:val="003101CD"/>
    <w:rsid w:val="003106DF"/>
    <w:rsid w:val="0031086A"/>
    <w:rsid w:val="003126FE"/>
    <w:rsid w:val="00313F98"/>
    <w:rsid w:val="00314BBB"/>
    <w:rsid w:val="0031586D"/>
    <w:rsid w:val="00315A18"/>
    <w:rsid w:val="00315F13"/>
    <w:rsid w:val="0031661A"/>
    <w:rsid w:val="003167A6"/>
    <w:rsid w:val="00317A06"/>
    <w:rsid w:val="00317BFB"/>
    <w:rsid w:val="00317F5B"/>
    <w:rsid w:val="003201FE"/>
    <w:rsid w:val="00320EB4"/>
    <w:rsid w:val="00321824"/>
    <w:rsid w:val="00321A7E"/>
    <w:rsid w:val="003229DB"/>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5DEF"/>
    <w:rsid w:val="003370EC"/>
    <w:rsid w:val="003400FB"/>
    <w:rsid w:val="00340402"/>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712"/>
    <w:rsid w:val="003507E1"/>
    <w:rsid w:val="00351B11"/>
    <w:rsid w:val="0035260E"/>
    <w:rsid w:val="00353771"/>
    <w:rsid w:val="00354B9D"/>
    <w:rsid w:val="00357013"/>
    <w:rsid w:val="00357BC3"/>
    <w:rsid w:val="00360A25"/>
    <w:rsid w:val="003619D4"/>
    <w:rsid w:val="00362180"/>
    <w:rsid w:val="00362233"/>
    <w:rsid w:val="00362D2F"/>
    <w:rsid w:val="00363529"/>
    <w:rsid w:val="003635FF"/>
    <w:rsid w:val="00363775"/>
    <w:rsid w:val="00364139"/>
    <w:rsid w:val="00366C05"/>
    <w:rsid w:val="003672B9"/>
    <w:rsid w:val="003675CF"/>
    <w:rsid w:val="00367971"/>
    <w:rsid w:val="00367F78"/>
    <w:rsid w:val="00367FE0"/>
    <w:rsid w:val="00370291"/>
    <w:rsid w:val="0037092E"/>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4495"/>
    <w:rsid w:val="0038486A"/>
    <w:rsid w:val="003848BF"/>
    <w:rsid w:val="003848FC"/>
    <w:rsid w:val="003852B6"/>
    <w:rsid w:val="003856CF"/>
    <w:rsid w:val="003862FF"/>
    <w:rsid w:val="00386629"/>
    <w:rsid w:val="003870B0"/>
    <w:rsid w:val="0038710C"/>
    <w:rsid w:val="003876EB"/>
    <w:rsid w:val="0038797D"/>
    <w:rsid w:val="00387C95"/>
    <w:rsid w:val="00391430"/>
    <w:rsid w:val="003919CE"/>
    <w:rsid w:val="003933A1"/>
    <w:rsid w:val="00393991"/>
    <w:rsid w:val="00393A11"/>
    <w:rsid w:val="00393A4C"/>
    <w:rsid w:val="00393EF7"/>
    <w:rsid w:val="003948F3"/>
    <w:rsid w:val="0039495D"/>
    <w:rsid w:val="00394C72"/>
    <w:rsid w:val="00394DE9"/>
    <w:rsid w:val="00395090"/>
    <w:rsid w:val="003956B2"/>
    <w:rsid w:val="00395E78"/>
    <w:rsid w:val="00395FF6"/>
    <w:rsid w:val="003963A3"/>
    <w:rsid w:val="0039652F"/>
    <w:rsid w:val="00396842"/>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D80"/>
    <w:rsid w:val="003A42C8"/>
    <w:rsid w:val="003A4EA7"/>
    <w:rsid w:val="003A5D2A"/>
    <w:rsid w:val="003A6591"/>
    <w:rsid w:val="003A7789"/>
    <w:rsid w:val="003A7DDD"/>
    <w:rsid w:val="003B0BC8"/>
    <w:rsid w:val="003B27A4"/>
    <w:rsid w:val="003B394F"/>
    <w:rsid w:val="003B4132"/>
    <w:rsid w:val="003B46D5"/>
    <w:rsid w:val="003B6F03"/>
    <w:rsid w:val="003B783F"/>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205F"/>
    <w:rsid w:val="003D296F"/>
    <w:rsid w:val="003D2F95"/>
    <w:rsid w:val="003D3A03"/>
    <w:rsid w:val="003D4673"/>
    <w:rsid w:val="003D5004"/>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4055"/>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81E"/>
    <w:rsid w:val="00425E6F"/>
    <w:rsid w:val="0042651A"/>
    <w:rsid w:val="0042660E"/>
    <w:rsid w:val="004277B7"/>
    <w:rsid w:val="00427962"/>
    <w:rsid w:val="004311B3"/>
    <w:rsid w:val="0043137E"/>
    <w:rsid w:val="004313D2"/>
    <w:rsid w:val="00431698"/>
    <w:rsid w:val="00431799"/>
    <w:rsid w:val="00431C86"/>
    <w:rsid w:val="00432804"/>
    <w:rsid w:val="00433190"/>
    <w:rsid w:val="00433EDD"/>
    <w:rsid w:val="004343A7"/>
    <w:rsid w:val="00434451"/>
    <w:rsid w:val="0043467E"/>
    <w:rsid w:val="004348DA"/>
    <w:rsid w:val="00434B3D"/>
    <w:rsid w:val="00435C95"/>
    <w:rsid w:val="00436D76"/>
    <w:rsid w:val="00437351"/>
    <w:rsid w:val="004376D3"/>
    <w:rsid w:val="004422FD"/>
    <w:rsid w:val="00442374"/>
    <w:rsid w:val="00442DE3"/>
    <w:rsid w:val="00444316"/>
    <w:rsid w:val="0044438F"/>
    <w:rsid w:val="00444408"/>
    <w:rsid w:val="00444660"/>
    <w:rsid w:val="004447CF"/>
    <w:rsid w:val="00444AE7"/>
    <w:rsid w:val="00444BF7"/>
    <w:rsid w:val="00444EBB"/>
    <w:rsid w:val="00445FCF"/>
    <w:rsid w:val="004460B5"/>
    <w:rsid w:val="0044699F"/>
    <w:rsid w:val="00446D39"/>
    <w:rsid w:val="0044733A"/>
    <w:rsid w:val="004474F5"/>
    <w:rsid w:val="00450429"/>
    <w:rsid w:val="00450513"/>
    <w:rsid w:val="004513C4"/>
    <w:rsid w:val="00451DEB"/>
    <w:rsid w:val="004538BE"/>
    <w:rsid w:val="004555C2"/>
    <w:rsid w:val="00456BFE"/>
    <w:rsid w:val="00456D9B"/>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8B"/>
    <w:rsid w:val="00485DBB"/>
    <w:rsid w:val="00485EC4"/>
    <w:rsid w:val="00486B67"/>
    <w:rsid w:val="00486ED9"/>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61D"/>
    <w:rsid w:val="004976ED"/>
    <w:rsid w:val="00497A23"/>
    <w:rsid w:val="00497F01"/>
    <w:rsid w:val="004A1EBF"/>
    <w:rsid w:val="004A29B0"/>
    <w:rsid w:val="004A2A57"/>
    <w:rsid w:val="004A2D16"/>
    <w:rsid w:val="004A39FA"/>
    <w:rsid w:val="004A3B64"/>
    <w:rsid w:val="004A4F69"/>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32C1"/>
    <w:rsid w:val="004C3C6B"/>
    <w:rsid w:val="004C4D58"/>
    <w:rsid w:val="004C5330"/>
    <w:rsid w:val="004C7861"/>
    <w:rsid w:val="004C7CCB"/>
    <w:rsid w:val="004D0C37"/>
    <w:rsid w:val="004D15E2"/>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3F1"/>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9E0"/>
    <w:rsid w:val="005159EF"/>
    <w:rsid w:val="00515C93"/>
    <w:rsid w:val="00515FE1"/>
    <w:rsid w:val="00516293"/>
    <w:rsid w:val="0051785D"/>
    <w:rsid w:val="00517D73"/>
    <w:rsid w:val="00520FA2"/>
    <w:rsid w:val="00521022"/>
    <w:rsid w:val="0052209C"/>
    <w:rsid w:val="005228B3"/>
    <w:rsid w:val="00524C3B"/>
    <w:rsid w:val="00524D4C"/>
    <w:rsid w:val="00524D74"/>
    <w:rsid w:val="0052581E"/>
    <w:rsid w:val="00526160"/>
    <w:rsid w:val="005265C5"/>
    <w:rsid w:val="005270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698"/>
    <w:rsid w:val="00543D69"/>
    <w:rsid w:val="005441DB"/>
    <w:rsid w:val="00544265"/>
    <w:rsid w:val="00545773"/>
    <w:rsid w:val="00545F1D"/>
    <w:rsid w:val="005471AE"/>
    <w:rsid w:val="00550C70"/>
    <w:rsid w:val="00551A5B"/>
    <w:rsid w:val="00551C84"/>
    <w:rsid w:val="005527FB"/>
    <w:rsid w:val="00552AAA"/>
    <w:rsid w:val="00552B82"/>
    <w:rsid w:val="00553C2A"/>
    <w:rsid w:val="00553E5E"/>
    <w:rsid w:val="005541CF"/>
    <w:rsid w:val="00554305"/>
    <w:rsid w:val="0055481E"/>
    <w:rsid w:val="00554FD9"/>
    <w:rsid w:val="005554AA"/>
    <w:rsid w:val="00555537"/>
    <w:rsid w:val="00556BE1"/>
    <w:rsid w:val="005572D0"/>
    <w:rsid w:val="00557AFF"/>
    <w:rsid w:val="00557EFB"/>
    <w:rsid w:val="00560226"/>
    <w:rsid w:val="00560E01"/>
    <w:rsid w:val="00561F59"/>
    <w:rsid w:val="00562117"/>
    <w:rsid w:val="00562CBE"/>
    <w:rsid w:val="00563CE1"/>
    <w:rsid w:val="00563D41"/>
    <w:rsid w:val="005641F3"/>
    <w:rsid w:val="00564BA3"/>
    <w:rsid w:val="00564E91"/>
    <w:rsid w:val="00565CED"/>
    <w:rsid w:val="00570511"/>
    <w:rsid w:val="005726BA"/>
    <w:rsid w:val="0057440C"/>
    <w:rsid w:val="0057469B"/>
    <w:rsid w:val="0057501A"/>
    <w:rsid w:val="0057652E"/>
    <w:rsid w:val="0058004C"/>
    <w:rsid w:val="0058077A"/>
    <w:rsid w:val="005814E4"/>
    <w:rsid w:val="00581D9E"/>
    <w:rsid w:val="00581DC2"/>
    <w:rsid w:val="00582157"/>
    <w:rsid w:val="005828DE"/>
    <w:rsid w:val="00582981"/>
    <w:rsid w:val="00582ACA"/>
    <w:rsid w:val="0058307B"/>
    <w:rsid w:val="00583CDD"/>
    <w:rsid w:val="00584F7F"/>
    <w:rsid w:val="00586D5B"/>
    <w:rsid w:val="00587EFF"/>
    <w:rsid w:val="0059004E"/>
    <w:rsid w:val="005900C9"/>
    <w:rsid w:val="005902BA"/>
    <w:rsid w:val="00590756"/>
    <w:rsid w:val="0059077F"/>
    <w:rsid w:val="005915B2"/>
    <w:rsid w:val="00594224"/>
    <w:rsid w:val="005949B1"/>
    <w:rsid w:val="005957B0"/>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DA3"/>
    <w:rsid w:val="005B0159"/>
    <w:rsid w:val="005B01E6"/>
    <w:rsid w:val="005B0E6B"/>
    <w:rsid w:val="005B1412"/>
    <w:rsid w:val="005B16A4"/>
    <w:rsid w:val="005B1884"/>
    <w:rsid w:val="005B18EC"/>
    <w:rsid w:val="005B2B91"/>
    <w:rsid w:val="005B2BAF"/>
    <w:rsid w:val="005B2DD1"/>
    <w:rsid w:val="005B348E"/>
    <w:rsid w:val="005B46CA"/>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E47"/>
    <w:rsid w:val="005E7F2C"/>
    <w:rsid w:val="005F048F"/>
    <w:rsid w:val="005F0602"/>
    <w:rsid w:val="005F14C2"/>
    <w:rsid w:val="005F1F79"/>
    <w:rsid w:val="005F373A"/>
    <w:rsid w:val="005F3D30"/>
    <w:rsid w:val="005F41BB"/>
    <w:rsid w:val="005F4C06"/>
    <w:rsid w:val="005F649F"/>
    <w:rsid w:val="005F6D2F"/>
    <w:rsid w:val="005F72BC"/>
    <w:rsid w:val="005F7548"/>
    <w:rsid w:val="005F7817"/>
    <w:rsid w:val="006003C4"/>
    <w:rsid w:val="00601674"/>
    <w:rsid w:val="006019D6"/>
    <w:rsid w:val="00602CF9"/>
    <w:rsid w:val="0060316D"/>
    <w:rsid w:val="006032E4"/>
    <w:rsid w:val="00603AC6"/>
    <w:rsid w:val="00604B9C"/>
    <w:rsid w:val="00604BAD"/>
    <w:rsid w:val="00604E5D"/>
    <w:rsid w:val="0060500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3DA1"/>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CE4"/>
    <w:rsid w:val="00624C8B"/>
    <w:rsid w:val="0062585D"/>
    <w:rsid w:val="00625E66"/>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5FBA"/>
    <w:rsid w:val="00676538"/>
    <w:rsid w:val="006765BC"/>
    <w:rsid w:val="0067740B"/>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481D"/>
    <w:rsid w:val="00695118"/>
    <w:rsid w:val="00695549"/>
    <w:rsid w:val="006958D2"/>
    <w:rsid w:val="00696F2E"/>
    <w:rsid w:val="00697013"/>
    <w:rsid w:val="006975C9"/>
    <w:rsid w:val="00697647"/>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77FD"/>
    <w:rsid w:val="006B7C74"/>
    <w:rsid w:val="006C07FC"/>
    <w:rsid w:val="006C09DE"/>
    <w:rsid w:val="006C17F2"/>
    <w:rsid w:val="006C1C3E"/>
    <w:rsid w:val="006C2CB6"/>
    <w:rsid w:val="006C3B65"/>
    <w:rsid w:val="006C3F1E"/>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A52"/>
    <w:rsid w:val="006D7B6A"/>
    <w:rsid w:val="006E099B"/>
    <w:rsid w:val="006E1D90"/>
    <w:rsid w:val="006E1F4C"/>
    <w:rsid w:val="006E20B3"/>
    <w:rsid w:val="006E235F"/>
    <w:rsid w:val="006E307E"/>
    <w:rsid w:val="006E3648"/>
    <w:rsid w:val="006E415C"/>
    <w:rsid w:val="006E4491"/>
    <w:rsid w:val="006E45E9"/>
    <w:rsid w:val="006E4FDA"/>
    <w:rsid w:val="006E57A1"/>
    <w:rsid w:val="006E6087"/>
    <w:rsid w:val="006E60DB"/>
    <w:rsid w:val="006E7B24"/>
    <w:rsid w:val="006F0BBC"/>
    <w:rsid w:val="006F0BFD"/>
    <w:rsid w:val="006F312D"/>
    <w:rsid w:val="006F3A33"/>
    <w:rsid w:val="006F5E70"/>
    <w:rsid w:val="006F6917"/>
    <w:rsid w:val="006F693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8CC"/>
    <w:rsid w:val="00711975"/>
    <w:rsid w:val="00711D2E"/>
    <w:rsid w:val="00711DA4"/>
    <w:rsid w:val="00712181"/>
    <w:rsid w:val="00712215"/>
    <w:rsid w:val="00712D70"/>
    <w:rsid w:val="007138FC"/>
    <w:rsid w:val="00713D83"/>
    <w:rsid w:val="00714498"/>
    <w:rsid w:val="007149E0"/>
    <w:rsid w:val="00714CA8"/>
    <w:rsid w:val="0071566D"/>
    <w:rsid w:val="00716B72"/>
    <w:rsid w:val="007174AB"/>
    <w:rsid w:val="007203BD"/>
    <w:rsid w:val="00720CE1"/>
    <w:rsid w:val="0072138F"/>
    <w:rsid w:val="0072174C"/>
    <w:rsid w:val="007224FE"/>
    <w:rsid w:val="007226CC"/>
    <w:rsid w:val="00722E83"/>
    <w:rsid w:val="007234A8"/>
    <w:rsid w:val="00723F85"/>
    <w:rsid w:val="00725687"/>
    <w:rsid w:val="0072600B"/>
    <w:rsid w:val="00726809"/>
    <w:rsid w:val="00727A8B"/>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92"/>
    <w:rsid w:val="00742133"/>
    <w:rsid w:val="00742567"/>
    <w:rsid w:val="00742AF8"/>
    <w:rsid w:val="00742DEE"/>
    <w:rsid w:val="00742DF0"/>
    <w:rsid w:val="00743969"/>
    <w:rsid w:val="007442D0"/>
    <w:rsid w:val="007452F3"/>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80D"/>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9A2"/>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54E7"/>
    <w:rsid w:val="007759E2"/>
    <w:rsid w:val="00776A03"/>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DB1"/>
    <w:rsid w:val="00791815"/>
    <w:rsid w:val="00791873"/>
    <w:rsid w:val="007919C0"/>
    <w:rsid w:val="00791BDA"/>
    <w:rsid w:val="00792660"/>
    <w:rsid w:val="0079320F"/>
    <w:rsid w:val="007946FB"/>
    <w:rsid w:val="007948FD"/>
    <w:rsid w:val="00794CB9"/>
    <w:rsid w:val="00794EF8"/>
    <w:rsid w:val="00794F48"/>
    <w:rsid w:val="00795ADA"/>
    <w:rsid w:val="00795BCE"/>
    <w:rsid w:val="0079686C"/>
    <w:rsid w:val="00796B30"/>
    <w:rsid w:val="007971C9"/>
    <w:rsid w:val="00797877"/>
    <w:rsid w:val="007A097E"/>
    <w:rsid w:val="007A0BB5"/>
    <w:rsid w:val="007A0ECD"/>
    <w:rsid w:val="007A15FD"/>
    <w:rsid w:val="007A1912"/>
    <w:rsid w:val="007A1B39"/>
    <w:rsid w:val="007A2A24"/>
    <w:rsid w:val="007A2D93"/>
    <w:rsid w:val="007A2FDA"/>
    <w:rsid w:val="007A3E6A"/>
    <w:rsid w:val="007A3E9C"/>
    <w:rsid w:val="007A3EAA"/>
    <w:rsid w:val="007A4319"/>
    <w:rsid w:val="007A4541"/>
    <w:rsid w:val="007A4CB0"/>
    <w:rsid w:val="007A5171"/>
    <w:rsid w:val="007A51D6"/>
    <w:rsid w:val="007A6E41"/>
    <w:rsid w:val="007A7D12"/>
    <w:rsid w:val="007B0465"/>
    <w:rsid w:val="007B04FA"/>
    <w:rsid w:val="007B1066"/>
    <w:rsid w:val="007B1942"/>
    <w:rsid w:val="007B1ADD"/>
    <w:rsid w:val="007B2C41"/>
    <w:rsid w:val="007B3162"/>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1E78"/>
    <w:rsid w:val="007C2AC6"/>
    <w:rsid w:val="007C367B"/>
    <w:rsid w:val="007C3CBA"/>
    <w:rsid w:val="007C6589"/>
    <w:rsid w:val="007C6624"/>
    <w:rsid w:val="007C6AA4"/>
    <w:rsid w:val="007C70A7"/>
    <w:rsid w:val="007C734E"/>
    <w:rsid w:val="007C7590"/>
    <w:rsid w:val="007D203B"/>
    <w:rsid w:val="007D255E"/>
    <w:rsid w:val="007D2845"/>
    <w:rsid w:val="007D2D53"/>
    <w:rsid w:val="007D312E"/>
    <w:rsid w:val="007D320A"/>
    <w:rsid w:val="007D349B"/>
    <w:rsid w:val="007D35D3"/>
    <w:rsid w:val="007D4653"/>
    <w:rsid w:val="007D4B2D"/>
    <w:rsid w:val="007D51EB"/>
    <w:rsid w:val="007D6D92"/>
    <w:rsid w:val="007D729A"/>
    <w:rsid w:val="007E045A"/>
    <w:rsid w:val="007E05F6"/>
    <w:rsid w:val="007E0891"/>
    <w:rsid w:val="007E0DCE"/>
    <w:rsid w:val="007E0F1C"/>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5BE1"/>
    <w:rsid w:val="00836FD3"/>
    <w:rsid w:val="0083709C"/>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5A7F"/>
    <w:rsid w:val="00876F72"/>
    <w:rsid w:val="0088017D"/>
    <w:rsid w:val="00880296"/>
    <w:rsid w:val="00880E5C"/>
    <w:rsid w:val="008824DD"/>
    <w:rsid w:val="008838A1"/>
    <w:rsid w:val="0088438B"/>
    <w:rsid w:val="008846B4"/>
    <w:rsid w:val="008848C4"/>
    <w:rsid w:val="00885AFB"/>
    <w:rsid w:val="008860A6"/>
    <w:rsid w:val="00886748"/>
    <w:rsid w:val="00886E69"/>
    <w:rsid w:val="008876B4"/>
    <w:rsid w:val="0089022E"/>
    <w:rsid w:val="00890318"/>
    <w:rsid w:val="008905F4"/>
    <w:rsid w:val="0089129C"/>
    <w:rsid w:val="00891D3D"/>
    <w:rsid w:val="0089244B"/>
    <w:rsid w:val="0089369A"/>
    <w:rsid w:val="00893F52"/>
    <w:rsid w:val="00893F9D"/>
    <w:rsid w:val="0089410B"/>
    <w:rsid w:val="00895969"/>
    <w:rsid w:val="00895DA4"/>
    <w:rsid w:val="00895DA8"/>
    <w:rsid w:val="008960E4"/>
    <w:rsid w:val="008972D0"/>
    <w:rsid w:val="00897A8E"/>
    <w:rsid w:val="008A1193"/>
    <w:rsid w:val="008A2B9C"/>
    <w:rsid w:val="008A341E"/>
    <w:rsid w:val="008A3573"/>
    <w:rsid w:val="008A3C8B"/>
    <w:rsid w:val="008A3F2A"/>
    <w:rsid w:val="008A4EA0"/>
    <w:rsid w:val="008A51D7"/>
    <w:rsid w:val="008A53E0"/>
    <w:rsid w:val="008A579C"/>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7D5"/>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1A7"/>
    <w:rsid w:val="00923D06"/>
    <w:rsid w:val="009249CD"/>
    <w:rsid w:val="00924A00"/>
    <w:rsid w:val="00924FB2"/>
    <w:rsid w:val="00925434"/>
    <w:rsid w:val="00925CA3"/>
    <w:rsid w:val="00926E0D"/>
    <w:rsid w:val="00927332"/>
    <w:rsid w:val="009276A0"/>
    <w:rsid w:val="0093023A"/>
    <w:rsid w:val="009305CE"/>
    <w:rsid w:val="009310FA"/>
    <w:rsid w:val="00931549"/>
    <w:rsid w:val="009329C0"/>
    <w:rsid w:val="00932B66"/>
    <w:rsid w:val="0093318B"/>
    <w:rsid w:val="00933642"/>
    <w:rsid w:val="00934350"/>
    <w:rsid w:val="00934A62"/>
    <w:rsid w:val="00934B96"/>
    <w:rsid w:val="00934FB6"/>
    <w:rsid w:val="00935226"/>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959"/>
    <w:rsid w:val="009660C6"/>
    <w:rsid w:val="0096676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905CF"/>
    <w:rsid w:val="009913C4"/>
    <w:rsid w:val="009913DC"/>
    <w:rsid w:val="00991B4C"/>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10E"/>
    <w:rsid w:val="009A488F"/>
    <w:rsid w:val="009A4CF3"/>
    <w:rsid w:val="009A56F0"/>
    <w:rsid w:val="009A5EA3"/>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A1B"/>
    <w:rsid w:val="009D03D6"/>
    <w:rsid w:val="009D1DB4"/>
    <w:rsid w:val="009D2B04"/>
    <w:rsid w:val="009D4404"/>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842"/>
    <w:rsid w:val="009E721C"/>
    <w:rsid w:val="009E77FC"/>
    <w:rsid w:val="009F0F39"/>
    <w:rsid w:val="009F1DFC"/>
    <w:rsid w:val="009F30BE"/>
    <w:rsid w:val="009F3277"/>
    <w:rsid w:val="009F3F53"/>
    <w:rsid w:val="009F46A5"/>
    <w:rsid w:val="009F558E"/>
    <w:rsid w:val="009F617D"/>
    <w:rsid w:val="009F6760"/>
    <w:rsid w:val="009F6B29"/>
    <w:rsid w:val="00A011EA"/>
    <w:rsid w:val="00A0272C"/>
    <w:rsid w:val="00A036B3"/>
    <w:rsid w:val="00A03857"/>
    <w:rsid w:val="00A038C5"/>
    <w:rsid w:val="00A03DF8"/>
    <w:rsid w:val="00A04002"/>
    <w:rsid w:val="00A04E4D"/>
    <w:rsid w:val="00A05481"/>
    <w:rsid w:val="00A05D70"/>
    <w:rsid w:val="00A06633"/>
    <w:rsid w:val="00A0667A"/>
    <w:rsid w:val="00A071AC"/>
    <w:rsid w:val="00A075C0"/>
    <w:rsid w:val="00A10E89"/>
    <w:rsid w:val="00A10F48"/>
    <w:rsid w:val="00A12046"/>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4C0C"/>
    <w:rsid w:val="00A2568B"/>
    <w:rsid w:val="00A25B36"/>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3B49"/>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65"/>
    <w:rsid w:val="00A63B2E"/>
    <w:rsid w:val="00A63E9E"/>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62D"/>
    <w:rsid w:val="00A81856"/>
    <w:rsid w:val="00A82D12"/>
    <w:rsid w:val="00A838C4"/>
    <w:rsid w:val="00A84998"/>
    <w:rsid w:val="00A85874"/>
    <w:rsid w:val="00A85917"/>
    <w:rsid w:val="00A87A97"/>
    <w:rsid w:val="00A90027"/>
    <w:rsid w:val="00A90111"/>
    <w:rsid w:val="00A9096F"/>
    <w:rsid w:val="00A91140"/>
    <w:rsid w:val="00A92147"/>
    <w:rsid w:val="00A92302"/>
    <w:rsid w:val="00A92C4E"/>
    <w:rsid w:val="00A938BC"/>
    <w:rsid w:val="00A94A18"/>
    <w:rsid w:val="00A95FA3"/>
    <w:rsid w:val="00A960D4"/>
    <w:rsid w:val="00AA0838"/>
    <w:rsid w:val="00AA1A7C"/>
    <w:rsid w:val="00AA1FDB"/>
    <w:rsid w:val="00AA286F"/>
    <w:rsid w:val="00AA2E76"/>
    <w:rsid w:val="00AA30EA"/>
    <w:rsid w:val="00AA3FDF"/>
    <w:rsid w:val="00AA4088"/>
    <w:rsid w:val="00AA4880"/>
    <w:rsid w:val="00AA4930"/>
    <w:rsid w:val="00AA54B9"/>
    <w:rsid w:val="00AA5792"/>
    <w:rsid w:val="00AA68D3"/>
    <w:rsid w:val="00AA69BA"/>
    <w:rsid w:val="00AB062D"/>
    <w:rsid w:val="00AB0665"/>
    <w:rsid w:val="00AB0F4D"/>
    <w:rsid w:val="00AB1122"/>
    <w:rsid w:val="00AB16DB"/>
    <w:rsid w:val="00AB20C9"/>
    <w:rsid w:val="00AB230F"/>
    <w:rsid w:val="00AB274D"/>
    <w:rsid w:val="00AB292A"/>
    <w:rsid w:val="00AB296F"/>
    <w:rsid w:val="00AB2BEC"/>
    <w:rsid w:val="00AB2CC7"/>
    <w:rsid w:val="00AB30C7"/>
    <w:rsid w:val="00AB3E87"/>
    <w:rsid w:val="00AB3F49"/>
    <w:rsid w:val="00AB3F7E"/>
    <w:rsid w:val="00AB4BBF"/>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2756"/>
    <w:rsid w:val="00AE2953"/>
    <w:rsid w:val="00AE3431"/>
    <w:rsid w:val="00AE3B47"/>
    <w:rsid w:val="00AE4C41"/>
    <w:rsid w:val="00AE5C32"/>
    <w:rsid w:val="00AE6690"/>
    <w:rsid w:val="00AE67AA"/>
    <w:rsid w:val="00AE752B"/>
    <w:rsid w:val="00AF0203"/>
    <w:rsid w:val="00AF161D"/>
    <w:rsid w:val="00AF166C"/>
    <w:rsid w:val="00AF35BD"/>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74C"/>
    <w:rsid w:val="00B05F33"/>
    <w:rsid w:val="00B079D3"/>
    <w:rsid w:val="00B1044F"/>
    <w:rsid w:val="00B1080F"/>
    <w:rsid w:val="00B11B79"/>
    <w:rsid w:val="00B11E83"/>
    <w:rsid w:val="00B12639"/>
    <w:rsid w:val="00B12848"/>
    <w:rsid w:val="00B12B5A"/>
    <w:rsid w:val="00B13922"/>
    <w:rsid w:val="00B13BCB"/>
    <w:rsid w:val="00B13C50"/>
    <w:rsid w:val="00B13EE8"/>
    <w:rsid w:val="00B1471C"/>
    <w:rsid w:val="00B15A22"/>
    <w:rsid w:val="00B16CF7"/>
    <w:rsid w:val="00B16F09"/>
    <w:rsid w:val="00B17411"/>
    <w:rsid w:val="00B179F5"/>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0E72"/>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1A9A"/>
    <w:rsid w:val="00B529E6"/>
    <w:rsid w:val="00B530BA"/>
    <w:rsid w:val="00B5361F"/>
    <w:rsid w:val="00B53653"/>
    <w:rsid w:val="00B53866"/>
    <w:rsid w:val="00B53F4D"/>
    <w:rsid w:val="00B546DA"/>
    <w:rsid w:val="00B548C1"/>
    <w:rsid w:val="00B548C5"/>
    <w:rsid w:val="00B54AC4"/>
    <w:rsid w:val="00B55D49"/>
    <w:rsid w:val="00B56A15"/>
    <w:rsid w:val="00B5786C"/>
    <w:rsid w:val="00B60242"/>
    <w:rsid w:val="00B60AFA"/>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2DF4"/>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9E"/>
    <w:rsid w:val="00B847FB"/>
    <w:rsid w:val="00B84E5A"/>
    <w:rsid w:val="00B85343"/>
    <w:rsid w:val="00B85B50"/>
    <w:rsid w:val="00B86477"/>
    <w:rsid w:val="00B86A89"/>
    <w:rsid w:val="00B903E2"/>
    <w:rsid w:val="00B9048B"/>
    <w:rsid w:val="00B90AB5"/>
    <w:rsid w:val="00B911AE"/>
    <w:rsid w:val="00B91C83"/>
    <w:rsid w:val="00B91C8B"/>
    <w:rsid w:val="00B92A0C"/>
    <w:rsid w:val="00B92BF9"/>
    <w:rsid w:val="00B941DB"/>
    <w:rsid w:val="00B94B85"/>
    <w:rsid w:val="00B94BDC"/>
    <w:rsid w:val="00B94CA3"/>
    <w:rsid w:val="00B951F9"/>
    <w:rsid w:val="00B9560E"/>
    <w:rsid w:val="00B96995"/>
    <w:rsid w:val="00B969DA"/>
    <w:rsid w:val="00B97084"/>
    <w:rsid w:val="00B972AC"/>
    <w:rsid w:val="00B9793E"/>
    <w:rsid w:val="00BA0E8D"/>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00F"/>
    <w:rsid w:val="00BB1569"/>
    <w:rsid w:val="00BB20FA"/>
    <w:rsid w:val="00BB35BA"/>
    <w:rsid w:val="00BB3CA3"/>
    <w:rsid w:val="00BB3ECE"/>
    <w:rsid w:val="00BB4613"/>
    <w:rsid w:val="00BB47C4"/>
    <w:rsid w:val="00BB55D0"/>
    <w:rsid w:val="00BB61BF"/>
    <w:rsid w:val="00BB65D4"/>
    <w:rsid w:val="00BB69A4"/>
    <w:rsid w:val="00BB73C6"/>
    <w:rsid w:val="00BB76AE"/>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2EFE"/>
    <w:rsid w:val="00BD379C"/>
    <w:rsid w:val="00BD3EF8"/>
    <w:rsid w:val="00BD4236"/>
    <w:rsid w:val="00BD53EE"/>
    <w:rsid w:val="00BD56EF"/>
    <w:rsid w:val="00BD58B0"/>
    <w:rsid w:val="00BD5C37"/>
    <w:rsid w:val="00BD66BB"/>
    <w:rsid w:val="00BD673D"/>
    <w:rsid w:val="00BD6E02"/>
    <w:rsid w:val="00BE0121"/>
    <w:rsid w:val="00BE07AD"/>
    <w:rsid w:val="00BE07CD"/>
    <w:rsid w:val="00BE0A74"/>
    <w:rsid w:val="00BE0F08"/>
    <w:rsid w:val="00BE1455"/>
    <w:rsid w:val="00BE1A50"/>
    <w:rsid w:val="00BE21C1"/>
    <w:rsid w:val="00BE3C57"/>
    <w:rsid w:val="00BE445D"/>
    <w:rsid w:val="00BE4B66"/>
    <w:rsid w:val="00BE57EF"/>
    <w:rsid w:val="00BE58C5"/>
    <w:rsid w:val="00BE676A"/>
    <w:rsid w:val="00BE6DB0"/>
    <w:rsid w:val="00BE6EF6"/>
    <w:rsid w:val="00BE7D7C"/>
    <w:rsid w:val="00BF06F3"/>
    <w:rsid w:val="00BF071E"/>
    <w:rsid w:val="00BF264A"/>
    <w:rsid w:val="00BF27DD"/>
    <w:rsid w:val="00BF3095"/>
    <w:rsid w:val="00BF32C8"/>
    <w:rsid w:val="00BF37AE"/>
    <w:rsid w:val="00BF3964"/>
    <w:rsid w:val="00BF3C71"/>
    <w:rsid w:val="00BF3D93"/>
    <w:rsid w:val="00BF44BE"/>
    <w:rsid w:val="00BF573A"/>
    <w:rsid w:val="00BF6F2C"/>
    <w:rsid w:val="00BF7255"/>
    <w:rsid w:val="00BF765B"/>
    <w:rsid w:val="00C02FE6"/>
    <w:rsid w:val="00C036B1"/>
    <w:rsid w:val="00C04370"/>
    <w:rsid w:val="00C05FA5"/>
    <w:rsid w:val="00C06986"/>
    <w:rsid w:val="00C06F43"/>
    <w:rsid w:val="00C07197"/>
    <w:rsid w:val="00C0799D"/>
    <w:rsid w:val="00C07A46"/>
    <w:rsid w:val="00C102A2"/>
    <w:rsid w:val="00C107BF"/>
    <w:rsid w:val="00C108C8"/>
    <w:rsid w:val="00C10CDB"/>
    <w:rsid w:val="00C116BF"/>
    <w:rsid w:val="00C1188B"/>
    <w:rsid w:val="00C12884"/>
    <w:rsid w:val="00C12B37"/>
    <w:rsid w:val="00C13508"/>
    <w:rsid w:val="00C13747"/>
    <w:rsid w:val="00C14720"/>
    <w:rsid w:val="00C149F4"/>
    <w:rsid w:val="00C15DCF"/>
    <w:rsid w:val="00C17627"/>
    <w:rsid w:val="00C17AF0"/>
    <w:rsid w:val="00C17DD2"/>
    <w:rsid w:val="00C20025"/>
    <w:rsid w:val="00C20A9C"/>
    <w:rsid w:val="00C20B80"/>
    <w:rsid w:val="00C217F8"/>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1408"/>
    <w:rsid w:val="00C41413"/>
    <w:rsid w:val="00C42029"/>
    <w:rsid w:val="00C4247E"/>
    <w:rsid w:val="00C42967"/>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1ECD"/>
    <w:rsid w:val="00C52516"/>
    <w:rsid w:val="00C52B3F"/>
    <w:rsid w:val="00C54001"/>
    <w:rsid w:val="00C55661"/>
    <w:rsid w:val="00C56AEE"/>
    <w:rsid w:val="00C574ED"/>
    <w:rsid w:val="00C57B71"/>
    <w:rsid w:val="00C57F6F"/>
    <w:rsid w:val="00C603D9"/>
    <w:rsid w:val="00C61F29"/>
    <w:rsid w:val="00C62AB9"/>
    <w:rsid w:val="00C63820"/>
    <w:rsid w:val="00C6396B"/>
    <w:rsid w:val="00C63DA1"/>
    <w:rsid w:val="00C6421F"/>
    <w:rsid w:val="00C67258"/>
    <w:rsid w:val="00C679D5"/>
    <w:rsid w:val="00C67E06"/>
    <w:rsid w:val="00C67E65"/>
    <w:rsid w:val="00C70950"/>
    <w:rsid w:val="00C712F7"/>
    <w:rsid w:val="00C71FAB"/>
    <w:rsid w:val="00C725F8"/>
    <w:rsid w:val="00C72AAA"/>
    <w:rsid w:val="00C72EB2"/>
    <w:rsid w:val="00C731AA"/>
    <w:rsid w:val="00C735D7"/>
    <w:rsid w:val="00C739CF"/>
    <w:rsid w:val="00C74124"/>
    <w:rsid w:val="00C74C54"/>
    <w:rsid w:val="00C7595D"/>
    <w:rsid w:val="00C75B8F"/>
    <w:rsid w:val="00C805F0"/>
    <w:rsid w:val="00C812D1"/>
    <w:rsid w:val="00C82E82"/>
    <w:rsid w:val="00C834C1"/>
    <w:rsid w:val="00C837E6"/>
    <w:rsid w:val="00C84180"/>
    <w:rsid w:val="00C84448"/>
    <w:rsid w:val="00C868F5"/>
    <w:rsid w:val="00C8694C"/>
    <w:rsid w:val="00C86BDF"/>
    <w:rsid w:val="00C86D3C"/>
    <w:rsid w:val="00C87078"/>
    <w:rsid w:val="00C870E7"/>
    <w:rsid w:val="00C87512"/>
    <w:rsid w:val="00C8759D"/>
    <w:rsid w:val="00C87B10"/>
    <w:rsid w:val="00C90115"/>
    <w:rsid w:val="00C90939"/>
    <w:rsid w:val="00C90B7E"/>
    <w:rsid w:val="00C917D4"/>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914"/>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D2E"/>
    <w:rsid w:val="00CD02D7"/>
    <w:rsid w:val="00CD03AF"/>
    <w:rsid w:val="00CD1282"/>
    <w:rsid w:val="00CD1BDE"/>
    <w:rsid w:val="00CD269C"/>
    <w:rsid w:val="00CD2B39"/>
    <w:rsid w:val="00CD3522"/>
    <w:rsid w:val="00CD3856"/>
    <w:rsid w:val="00CD438E"/>
    <w:rsid w:val="00CD454B"/>
    <w:rsid w:val="00CD4576"/>
    <w:rsid w:val="00CD4BFE"/>
    <w:rsid w:val="00CD65CB"/>
    <w:rsid w:val="00CD6F2F"/>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F03"/>
    <w:rsid w:val="00CF547E"/>
    <w:rsid w:val="00CF5B41"/>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4DC6"/>
    <w:rsid w:val="00D154D5"/>
    <w:rsid w:val="00D167CD"/>
    <w:rsid w:val="00D21CAB"/>
    <w:rsid w:val="00D21F0D"/>
    <w:rsid w:val="00D23601"/>
    <w:rsid w:val="00D243D3"/>
    <w:rsid w:val="00D247C5"/>
    <w:rsid w:val="00D24840"/>
    <w:rsid w:val="00D24B1A"/>
    <w:rsid w:val="00D25E60"/>
    <w:rsid w:val="00D26ACF"/>
    <w:rsid w:val="00D27A29"/>
    <w:rsid w:val="00D302A2"/>
    <w:rsid w:val="00D30C45"/>
    <w:rsid w:val="00D31B0A"/>
    <w:rsid w:val="00D32982"/>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BEE"/>
    <w:rsid w:val="00D53D5A"/>
    <w:rsid w:val="00D54B89"/>
    <w:rsid w:val="00D55822"/>
    <w:rsid w:val="00D55BC1"/>
    <w:rsid w:val="00D56AD9"/>
    <w:rsid w:val="00D57312"/>
    <w:rsid w:val="00D577B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67BEB"/>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CBC"/>
    <w:rsid w:val="00DA3F3C"/>
    <w:rsid w:val="00DA571E"/>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4F6"/>
    <w:rsid w:val="00DC1F18"/>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BB1"/>
    <w:rsid w:val="00DE58DA"/>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DAD"/>
    <w:rsid w:val="00DF566B"/>
    <w:rsid w:val="00DF5D18"/>
    <w:rsid w:val="00DF5D19"/>
    <w:rsid w:val="00DF7197"/>
    <w:rsid w:val="00DF7AA2"/>
    <w:rsid w:val="00E00077"/>
    <w:rsid w:val="00E01381"/>
    <w:rsid w:val="00E03A5D"/>
    <w:rsid w:val="00E03EE6"/>
    <w:rsid w:val="00E056B5"/>
    <w:rsid w:val="00E058D6"/>
    <w:rsid w:val="00E0634C"/>
    <w:rsid w:val="00E07E38"/>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908"/>
    <w:rsid w:val="00E21C01"/>
    <w:rsid w:val="00E23C09"/>
    <w:rsid w:val="00E240A7"/>
    <w:rsid w:val="00E24246"/>
    <w:rsid w:val="00E245AF"/>
    <w:rsid w:val="00E252A1"/>
    <w:rsid w:val="00E25A02"/>
    <w:rsid w:val="00E278BD"/>
    <w:rsid w:val="00E27A77"/>
    <w:rsid w:val="00E27A99"/>
    <w:rsid w:val="00E27BE2"/>
    <w:rsid w:val="00E31699"/>
    <w:rsid w:val="00E31A8B"/>
    <w:rsid w:val="00E31CAE"/>
    <w:rsid w:val="00E321E8"/>
    <w:rsid w:val="00E32386"/>
    <w:rsid w:val="00E33994"/>
    <w:rsid w:val="00E341E2"/>
    <w:rsid w:val="00E35182"/>
    <w:rsid w:val="00E35283"/>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2805"/>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E32"/>
    <w:rsid w:val="00E65F60"/>
    <w:rsid w:val="00E667B7"/>
    <w:rsid w:val="00E667DF"/>
    <w:rsid w:val="00E676B4"/>
    <w:rsid w:val="00E7192B"/>
    <w:rsid w:val="00E723B9"/>
    <w:rsid w:val="00E72798"/>
    <w:rsid w:val="00E7464E"/>
    <w:rsid w:val="00E74EF0"/>
    <w:rsid w:val="00E75C7C"/>
    <w:rsid w:val="00E75F56"/>
    <w:rsid w:val="00E7622D"/>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64E1"/>
    <w:rsid w:val="00E96754"/>
    <w:rsid w:val="00E96AB8"/>
    <w:rsid w:val="00E96B43"/>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2773"/>
    <w:rsid w:val="00ED3979"/>
    <w:rsid w:val="00ED50D9"/>
    <w:rsid w:val="00ED6460"/>
    <w:rsid w:val="00ED6878"/>
    <w:rsid w:val="00ED75BA"/>
    <w:rsid w:val="00EE0A35"/>
    <w:rsid w:val="00EE13FE"/>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CE0"/>
    <w:rsid w:val="00F03D46"/>
    <w:rsid w:val="00F04040"/>
    <w:rsid w:val="00F04ED2"/>
    <w:rsid w:val="00F0569D"/>
    <w:rsid w:val="00F0629C"/>
    <w:rsid w:val="00F065AA"/>
    <w:rsid w:val="00F0697D"/>
    <w:rsid w:val="00F06987"/>
    <w:rsid w:val="00F074AB"/>
    <w:rsid w:val="00F076FC"/>
    <w:rsid w:val="00F077E2"/>
    <w:rsid w:val="00F07979"/>
    <w:rsid w:val="00F10B93"/>
    <w:rsid w:val="00F11564"/>
    <w:rsid w:val="00F1283F"/>
    <w:rsid w:val="00F12D2C"/>
    <w:rsid w:val="00F1307C"/>
    <w:rsid w:val="00F14D0E"/>
    <w:rsid w:val="00F16002"/>
    <w:rsid w:val="00F176E4"/>
    <w:rsid w:val="00F17C2F"/>
    <w:rsid w:val="00F17DB3"/>
    <w:rsid w:val="00F20063"/>
    <w:rsid w:val="00F204CA"/>
    <w:rsid w:val="00F214AB"/>
    <w:rsid w:val="00F218B7"/>
    <w:rsid w:val="00F22E76"/>
    <w:rsid w:val="00F238D7"/>
    <w:rsid w:val="00F23A43"/>
    <w:rsid w:val="00F24735"/>
    <w:rsid w:val="00F24BCC"/>
    <w:rsid w:val="00F265A8"/>
    <w:rsid w:val="00F2663A"/>
    <w:rsid w:val="00F26652"/>
    <w:rsid w:val="00F273D9"/>
    <w:rsid w:val="00F27611"/>
    <w:rsid w:val="00F306CB"/>
    <w:rsid w:val="00F3113A"/>
    <w:rsid w:val="00F320CC"/>
    <w:rsid w:val="00F3236A"/>
    <w:rsid w:val="00F324B5"/>
    <w:rsid w:val="00F325F7"/>
    <w:rsid w:val="00F32617"/>
    <w:rsid w:val="00F32650"/>
    <w:rsid w:val="00F32662"/>
    <w:rsid w:val="00F347DC"/>
    <w:rsid w:val="00F34E07"/>
    <w:rsid w:val="00F34E31"/>
    <w:rsid w:val="00F352A8"/>
    <w:rsid w:val="00F35507"/>
    <w:rsid w:val="00F36A39"/>
    <w:rsid w:val="00F36D60"/>
    <w:rsid w:val="00F379A8"/>
    <w:rsid w:val="00F41120"/>
    <w:rsid w:val="00F41981"/>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F01"/>
    <w:rsid w:val="00F4634D"/>
    <w:rsid w:val="00F46777"/>
    <w:rsid w:val="00F46E8D"/>
    <w:rsid w:val="00F47056"/>
    <w:rsid w:val="00F4727D"/>
    <w:rsid w:val="00F47724"/>
    <w:rsid w:val="00F47FC3"/>
    <w:rsid w:val="00F50952"/>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256"/>
    <w:rsid w:val="00F573A4"/>
    <w:rsid w:val="00F57B24"/>
    <w:rsid w:val="00F603FB"/>
    <w:rsid w:val="00F6057B"/>
    <w:rsid w:val="00F61FD0"/>
    <w:rsid w:val="00F621C4"/>
    <w:rsid w:val="00F63D46"/>
    <w:rsid w:val="00F64B49"/>
    <w:rsid w:val="00F65C63"/>
    <w:rsid w:val="00F65E30"/>
    <w:rsid w:val="00F66EB1"/>
    <w:rsid w:val="00F67F3A"/>
    <w:rsid w:val="00F717E2"/>
    <w:rsid w:val="00F74355"/>
    <w:rsid w:val="00F7694E"/>
    <w:rsid w:val="00F76FD3"/>
    <w:rsid w:val="00F776B8"/>
    <w:rsid w:val="00F8087A"/>
    <w:rsid w:val="00F81820"/>
    <w:rsid w:val="00F81B50"/>
    <w:rsid w:val="00F82543"/>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2AA3"/>
    <w:rsid w:val="00F92BED"/>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B0060"/>
    <w:rsid w:val="00FB0E98"/>
    <w:rsid w:val="00FB1E7A"/>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69B9"/>
    <w:rsid w:val="00FE703E"/>
    <w:rsid w:val="00FE75AB"/>
    <w:rsid w:val="00FE7618"/>
    <w:rsid w:val="00FF114E"/>
    <w:rsid w:val="00FF1213"/>
    <w:rsid w:val="00FF1371"/>
    <w:rsid w:val="00FF15F7"/>
    <w:rsid w:val="00FF2065"/>
    <w:rsid w:val="00FF3C8C"/>
    <w:rsid w:val="00FF3E2D"/>
    <w:rsid w:val="00FF3EDB"/>
    <w:rsid w:val="00FF4122"/>
    <w:rsid w:val="00FF4958"/>
    <w:rsid w:val="00FF502F"/>
    <w:rsid w:val="00FF5476"/>
    <w:rsid w:val="00FF608B"/>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65E32"/>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n-meelis.hannus@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2080</TotalTime>
  <Pages>4</Pages>
  <Words>1757</Words>
  <Characters>10192</Characters>
  <Application>Microsoft Office Word</Application>
  <DocSecurity>0</DocSecurity>
  <Lines>84</Lines>
  <Paragraphs>23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11926</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1629</cp:revision>
  <cp:lastPrinted>2009-10-14T12:22:00Z</cp:lastPrinted>
  <dcterms:created xsi:type="dcterms:W3CDTF">2023-08-14T09:20:00Z</dcterms:created>
  <dcterms:modified xsi:type="dcterms:W3CDTF">2025-01-09T13:30:00Z</dcterms:modified>
</cp:coreProperties>
</file>